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DE26F5" w14:textId="77777777" w:rsidR="00777734" w:rsidRPr="000E000C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894F09" w14:textId="77777777" w:rsidR="00777734" w:rsidRPr="000E000C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EA9D16D" w14:textId="77777777" w:rsidR="00777734" w:rsidRPr="00551CFC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51CFC">
        <w:rPr>
          <w:rFonts w:ascii="Arial" w:hAnsi="Arial" w:cs="Arial"/>
          <w:bCs/>
          <w:sz w:val="22"/>
          <w:szCs w:val="22"/>
        </w:rPr>
        <w:t>NIP: _______________________ REGON: _______________________</w:t>
      </w:r>
    </w:p>
    <w:p w14:paraId="03D4358B" w14:textId="77777777" w:rsidR="00777734" w:rsidRPr="005E146F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5E146F">
        <w:rPr>
          <w:rFonts w:ascii="Arial" w:hAnsi="Arial" w:cs="Arial"/>
          <w:bCs/>
          <w:sz w:val="22"/>
          <w:szCs w:val="22"/>
          <w:vertAlign w:val="superscript"/>
        </w:rPr>
        <w:t>(Nazwa i adres Wykonawcy)</w:t>
      </w:r>
    </w:p>
    <w:p w14:paraId="7F16BB2E" w14:textId="77777777" w:rsidR="00777734" w:rsidRPr="000E000C" w:rsidRDefault="00777734" w:rsidP="0077773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2617E1ED" w14:textId="77777777" w:rsidR="00777734" w:rsidRPr="000E000C" w:rsidRDefault="00777734" w:rsidP="0077773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7D4311A4" w14:textId="77777777" w:rsidR="00777734" w:rsidRPr="000E000C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108CAE6" w14:textId="77777777" w:rsidR="00777734" w:rsidRDefault="00777734" w:rsidP="0077773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95C9906" w14:textId="77777777" w:rsidR="00777734" w:rsidRPr="00777734" w:rsidRDefault="00777734" w:rsidP="0077773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77734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106728E4" w14:textId="77777777" w:rsidR="00777734" w:rsidRPr="00777734" w:rsidRDefault="00777734" w:rsidP="0077773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0985EA9" w14:textId="7472AD87" w:rsidR="00777734" w:rsidRPr="00777734" w:rsidRDefault="00777734" w:rsidP="0030470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77734">
        <w:rPr>
          <w:rFonts w:ascii="Arial" w:hAnsi="Arial" w:cs="Arial"/>
          <w:b/>
          <w:bCs/>
          <w:sz w:val="22"/>
          <w:szCs w:val="22"/>
        </w:rPr>
        <w:t>Skarb Państwa  Państwowe Gospodarstwo Leśne Lasy Państwowe</w:t>
      </w:r>
    </w:p>
    <w:p w14:paraId="50745D33" w14:textId="6E780794" w:rsidR="00777734" w:rsidRPr="00777734" w:rsidRDefault="00777734" w:rsidP="0030470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77734">
        <w:rPr>
          <w:rFonts w:ascii="Arial" w:hAnsi="Arial" w:cs="Arial"/>
          <w:b/>
          <w:bCs/>
          <w:sz w:val="22"/>
          <w:szCs w:val="22"/>
        </w:rPr>
        <w:t>Nadleśnictwo K</w:t>
      </w:r>
      <w:r w:rsidR="00304703">
        <w:rPr>
          <w:rFonts w:ascii="Arial" w:hAnsi="Arial" w:cs="Arial"/>
          <w:b/>
          <w:bCs/>
          <w:sz w:val="22"/>
          <w:szCs w:val="22"/>
        </w:rPr>
        <w:t>utno z/s w Chrośnie</w:t>
      </w:r>
      <w:r w:rsidRPr="00777734">
        <w:rPr>
          <w:rFonts w:ascii="Arial" w:hAnsi="Arial" w:cs="Arial"/>
          <w:b/>
          <w:bCs/>
          <w:sz w:val="22"/>
          <w:szCs w:val="22"/>
        </w:rPr>
        <w:t xml:space="preserve">, </w:t>
      </w:r>
      <w:r w:rsidR="00304703">
        <w:rPr>
          <w:rFonts w:ascii="Arial" w:hAnsi="Arial" w:cs="Arial"/>
          <w:b/>
          <w:bCs/>
          <w:sz w:val="22"/>
          <w:szCs w:val="22"/>
        </w:rPr>
        <w:t>Chrosno 13, 99-306 Łanięta</w:t>
      </w:r>
    </w:p>
    <w:p w14:paraId="1B284545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2F63670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Odpowiadając na ogłoszenie o przetargu nieograniczonym na:</w:t>
      </w:r>
    </w:p>
    <w:p w14:paraId="6A9366BD" w14:textId="30DE0D54" w:rsidR="00777734" w:rsidRPr="00777734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„</w:t>
      </w:r>
      <w:r w:rsidR="00556F13" w:rsidRPr="00556F13">
        <w:rPr>
          <w:rFonts w:ascii="Arial" w:hAnsi="Arial" w:cs="Arial"/>
          <w:bCs/>
          <w:sz w:val="22"/>
          <w:szCs w:val="22"/>
        </w:rPr>
        <w:t>Opracowanie dokumentacji projektowo-kosztorysowej dla realizacji zadań małej retencji nizinnej (MRN3) w Nadleśnictwie K</w:t>
      </w:r>
      <w:r w:rsidR="00304703">
        <w:rPr>
          <w:rFonts w:ascii="Arial" w:hAnsi="Arial" w:cs="Arial"/>
          <w:bCs/>
          <w:sz w:val="22"/>
          <w:szCs w:val="22"/>
        </w:rPr>
        <w:t>utno</w:t>
      </w:r>
      <w:r w:rsidRPr="00777734">
        <w:rPr>
          <w:rFonts w:ascii="Arial" w:hAnsi="Arial" w:cs="Arial"/>
          <w:bCs/>
          <w:sz w:val="22"/>
          <w:szCs w:val="22"/>
        </w:rPr>
        <w:t xml:space="preserve">” </w:t>
      </w:r>
    </w:p>
    <w:p w14:paraId="33D94AD6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218B5FB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Pr="0044783D">
        <w:rPr>
          <w:rFonts w:ascii="Arial" w:hAnsi="Arial" w:cs="Arial"/>
          <w:bCs/>
          <w:sz w:val="22"/>
          <w:szCs w:val="22"/>
        </w:rPr>
        <w:t>część</w:t>
      </w:r>
      <w:r w:rsidR="0044783D">
        <w:rPr>
          <w:rFonts w:ascii="Arial" w:hAnsi="Arial" w:cs="Arial"/>
          <w:bCs/>
          <w:sz w:val="22"/>
          <w:szCs w:val="22"/>
        </w:rPr>
        <w:t xml:space="preserve"> </w:t>
      </w:r>
      <w:r w:rsidRPr="0044783D">
        <w:rPr>
          <w:rFonts w:ascii="Arial" w:hAnsi="Arial" w:cs="Arial"/>
          <w:bCs/>
          <w:sz w:val="22"/>
          <w:szCs w:val="22"/>
        </w:rPr>
        <w:t>……..</w:t>
      </w:r>
      <w:r w:rsidRPr="00777734">
        <w:rPr>
          <w:rFonts w:ascii="Arial" w:hAnsi="Arial" w:cs="Arial"/>
          <w:bCs/>
          <w:sz w:val="22"/>
          <w:szCs w:val="22"/>
        </w:rPr>
        <w:t xml:space="preserve"> tego zamówienia:</w:t>
      </w:r>
    </w:p>
    <w:p w14:paraId="790A2789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59BAC4E" w14:textId="77777777" w:rsidR="00777734" w:rsidRPr="00777734" w:rsidRDefault="00777734" w:rsidP="00777734">
      <w:pPr>
        <w:pStyle w:val="Akapitzlist"/>
        <w:numPr>
          <w:ilvl w:val="0"/>
          <w:numId w:val="39"/>
        </w:num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 xml:space="preserve">Za wykonanie przedmiotu zamówienia tj. części ………. oferujemy następujące wynagrodzenie: </w:t>
      </w:r>
    </w:p>
    <w:p w14:paraId="102DF7CB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4E87D6D9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4C4A3433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77734">
        <w:rPr>
          <w:rFonts w:ascii="Arial" w:hAnsi="Arial" w:cs="Arial"/>
          <w:sz w:val="22"/>
          <w:szCs w:val="22"/>
        </w:rPr>
        <w:t>tym podatek VAT (23%)……. .................................................zł</w:t>
      </w:r>
    </w:p>
    <w:p w14:paraId="55C15B8C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75E1ED96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wartość netto: ............................................................................ zł</w:t>
      </w:r>
    </w:p>
    <w:p w14:paraId="77648AA0" w14:textId="77777777" w:rsidR="00777734" w:rsidRPr="00777734" w:rsidRDefault="0077773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.......................................................................................................</w:t>
      </w:r>
    </w:p>
    <w:p w14:paraId="67271522" w14:textId="77777777" w:rsidR="00777734" w:rsidRPr="00777734" w:rsidRDefault="00777734" w:rsidP="00777734">
      <w:pPr>
        <w:spacing w:before="120"/>
        <w:ind w:firstLine="567"/>
        <w:jc w:val="both"/>
        <w:rPr>
          <w:rFonts w:ascii="Arial" w:hAnsi="Arial" w:cs="Arial"/>
          <w:sz w:val="22"/>
          <w:szCs w:val="22"/>
        </w:rPr>
      </w:pPr>
    </w:p>
    <w:p w14:paraId="6162A0AD" w14:textId="77777777" w:rsidR="00777734" w:rsidRDefault="00777734" w:rsidP="002B4F24">
      <w:pPr>
        <w:spacing w:before="120"/>
        <w:jc w:val="both"/>
        <w:rPr>
          <w:rFonts w:ascii="Arial" w:hAnsi="Arial" w:cs="Arial"/>
          <w:b/>
          <w:iCs/>
          <w:sz w:val="22"/>
          <w:szCs w:val="22"/>
        </w:rPr>
      </w:pPr>
      <w:r w:rsidRPr="00777734">
        <w:rPr>
          <w:rFonts w:ascii="Arial" w:hAnsi="Arial" w:cs="Arial"/>
          <w:b/>
          <w:iCs/>
          <w:sz w:val="22"/>
          <w:szCs w:val="22"/>
        </w:rPr>
        <w:t xml:space="preserve">w tym (z rozbiciem na poszczególne </w:t>
      </w:r>
      <w:r w:rsidR="0044783D">
        <w:rPr>
          <w:rFonts w:ascii="Arial" w:hAnsi="Arial" w:cs="Arial"/>
          <w:b/>
          <w:iCs/>
          <w:sz w:val="22"/>
          <w:szCs w:val="22"/>
        </w:rPr>
        <w:t>etapy</w:t>
      </w:r>
      <w:r w:rsidRPr="00777734">
        <w:rPr>
          <w:rFonts w:ascii="Arial" w:hAnsi="Arial" w:cs="Arial"/>
          <w:b/>
          <w:iCs/>
          <w:sz w:val="22"/>
          <w:szCs w:val="22"/>
        </w:rPr>
        <w:t>):</w:t>
      </w:r>
    </w:p>
    <w:p w14:paraId="1FBAF932" w14:textId="77777777" w:rsidR="002B4F24" w:rsidRPr="002B4F24" w:rsidRDefault="002B4F24" w:rsidP="002B4F24">
      <w:pPr>
        <w:pStyle w:val="Akapitzlist"/>
        <w:spacing w:before="120"/>
        <w:ind w:left="851"/>
        <w:jc w:val="both"/>
        <w:rPr>
          <w:rFonts w:ascii="Arial" w:hAnsi="Arial" w:cs="Arial"/>
          <w:iCs/>
          <w:sz w:val="22"/>
          <w:szCs w:val="22"/>
        </w:rPr>
      </w:pPr>
      <w:bookmarkStart w:id="0" w:name="_Hlk188429712"/>
    </w:p>
    <w:p w14:paraId="62F6BFAA" w14:textId="19F91628" w:rsidR="00777734" w:rsidRPr="00777734" w:rsidRDefault="0044783D" w:rsidP="0044783D">
      <w:pPr>
        <w:pStyle w:val="Akapitzlist"/>
        <w:numPr>
          <w:ilvl w:val="0"/>
          <w:numId w:val="40"/>
        </w:numPr>
        <w:spacing w:before="120"/>
        <w:ind w:left="567" w:hanging="567"/>
        <w:jc w:val="both"/>
        <w:rPr>
          <w:rFonts w:ascii="Arial" w:hAnsi="Arial" w:cs="Arial"/>
          <w:iCs/>
          <w:sz w:val="22"/>
          <w:szCs w:val="22"/>
        </w:rPr>
      </w:pPr>
      <w:r w:rsidRPr="0044783D">
        <w:rPr>
          <w:rFonts w:ascii="Arial" w:hAnsi="Arial" w:cs="Arial"/>
          <w:iCs/>
          <w:sz w:val="22"/>
          <w:szCs w:val="22"/>
        </w:rPr>
        <w:t>Etap I – koncepcja rozwiązań projektowych – przedstawienie wariantów</w:t>
      </w:r>
      <w:r w:rsidR="00304703">
        <w:rPr>
          <w:rFonts w:ascii="Arial" w:hAnsi="Arial" w:cs="Arial"/>
          <w:iCs/>
          <w:sz w:val="22"/>
          <w:szCs w:val="22"/>
        </w:rPr>
        <w:t>,</w:t>
      </w:r>
      <w:r w:rsidRPr="0044783D">
        <w:rPr>
          <w:rFonts w:ascii="Arial" w:hAnsi="Arial" w:cs="Arial"/>
          <w:iCs/>
          <w:sz w:val="22"/>
          <w:szCs w:val="22"/>
        </w:rPr>
        <w:t xml:space="preserve"> rozwiązań projektowych wraz z wstępnym oszacowaniem kosztów</w:t>
      </w:r>
    </w:p>
    <w:bookmarkEnd w:id="0"/>
    <w:p w14:paraId="2F23C80E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0ABE9F20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4DEB4087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77734">
        <w:rPr>
          <w:rFonts w:ascii="Arial" w:hAnsi="Arial" w:cs="Arial"/>
          <w:sz w:val="22"/>
          <w:szCs w:val="22"/>
        </w:rPr>
        <w:t>tym podatek VAT (23%)……. .................................................zł</w:t>
      </w:r>
    </w:p>
    <w:p w14:paraId="551753D5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lastRenderedPageBreak/>
        <w:t xml:space="preserve">słownie złotych: ....................................................................................................... </w:t>
      </w:r>
    </w:p>
    <w:p w14:paraId="7AF7F595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wartość netto: ............................................................................ zł</w:t>
      </w:r>
    </w:p>
    <w:p w14:paraId="159541DA" w14:textId="77777777" w:rsidR="00777734" w:rsidRPr="00777734" w:rsidRDefault="002B4F24" w:rsidP="002B4F24">
      <w:pPr>
        <w:pStyle w:val="Akapitzlist"/>
        <w:spacing w:before="120"/>
        <w:ind w:left="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.......................................................................................................</w:t>
      </w:r>
    </w:p>
    <w:p w14:paraId="1A0C1141" w14:textId="77777777" w:rsidR="00777734" w:rsidRPr="00777734" w:rsidRDefault="00777734" w:rsidP="00777734">
      <w:pPr>
        <w:pStyle w:val="Akapitzlist"/>
        <w:spacing w:before="120"/>
        <w:ind w:left="1068"/>
        <w:jc w:val="both"/>
        <w:rPr>
          <w:rFonts w:ascii="Arial" w:hAnsi="Arial" w:cs="Arial"/>
          <w:sz w:val="22"/>
          <w:szCs w:val="22"/>
        </w:rPr>
      </w:pPr>
    </w:p>
    <w:p w14:paraId="5BFEA1E9" w14:textId="77777777" w:rsidR="0096414C" w:rsidRPr="0096414C" w:rsidRDefault="0096414C" w:rsidP="0096414C">
      <w:pPr>
        <w:numPr>
          <w:ilvl w:val="0"/>
          <w:numId w:val="40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414C">
        <w:rPr>
          <w:rFonts w:ascii="Arial" w:hAnsi="Arial" w:cs="Arial"/>
          <w:color w:val="000000"/>
          <w:sz w:val="22"/>
          <w:szCs w:val="22"/>
        </w:rPr>
        <w:t xml:space="preserve">Etap II – wykonanie kompletnej dokumentacji wraz z uzyskaniem prawomocnej decyzji o pozwoleniu na budowę lub potwierdzeniem braku podstaw do wniesienia sprzeciwu do złożonego zgłoszenia robót </w:t>
      </w:r>
    </w:p>
    <w:p w14:paraId="5296436E" w14:textId="77777777" w:rsidR="002B4F24" w:rsidRPr="00777734" w:rsidRDefault="002B4F24" w:rsidP="0096414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69A5C05B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16D14465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77734">
        <w:rPr>
          <w:rFonts w:ascii="Arial" w:hAnsi="Arial" w:cs="Arial"/>
          <w:sz w:val="22"/>
          <w:szCs w:val="22"/>
        </w:rPr>
        <w:t>tym podatek VAT (23%)……. .................................................zł</w:t>
      </w:r>
    </w:p>
    <w:p w14:paraId="7539884B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3B2E8887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wartość netto: ............................................................................ zł</w:t>
      </w:r>
    </w:p>
    <w:p w14:paraId="03387073" w14:textId="77777777" w:rsidR="002B4F2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.......................................................................................................</w:t>
      </w:r>
    </w:p>
    <w:p w14:paraId="273E913E" w14:textId="77777777" w:rsidR="002B4F24" w:rsidRDefault="002B4F24" w:rsidP="002B4F24">
      <w:pPr>
        <w:jc w:val="both"/>
        <w:rPr>
          <w:rFonts w:ascii="Arial" w:hAnsi="Arial" w:cs="Arial"/>
          <w:sz w:val="22"/>
          <w:szCs w:val="22"/>
        </w:rPr>
      </w:pPr>
    </w:p>
    <w:p w14:paraId="2656CA79" w14:textId="77777777" w:rsidR="0096414C" w:rsidRDefault="0096414C" w:rsidP="0096414C">
      <w:pPr>
        <w:numPr>
          <w:ilvl w:val="0"/>
          <w:numId w:val="40"/>
        </w:num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96414C">
        <w:rPr>
          <w:rFonts w:ascii="Arial" w:hAnsi="Arial" w:cs="Arial"/>
          <w:bCs/>
          <w:sz w:val="22"/>
          <w:szCs w:val="22"/>
        </w:rPr>
        <w:t>Etap III – sprawowanie nadzoru autorskiego w zakresie zgodności robót budowlanych z dokumentacją – od dnia rozpoczęcia robót budowlanych nieprzerwanie do momentu odbioru końcowego i uzyskania pozwolenia na użytkowanie włącznie</w:t>
      </w:r>
    </w:p>
    <w:p w14:paraId="6AA2515B" w14:textId="77777777" w:rsidR="002B4F24" w:rsidRPr="00777734" w:rsidRDefault="002B4F24" w:rsidP="0096414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7018023F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641B2432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77734">
        <w:rPr>
          <w:rFonts w:ascii="Arial" w:hAnsi="Arial" w:cs="Arial"/>
          <w:sz w:val="22"/>
          <w:szCs w:val="22"/>
        </w:rPr>
        <w:t>tym podatek VAT (23%)……. .................................................zł</w:t>
      </w:r>
    </w:p>
    <w:p w14:paraId="00486F01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75D72EDC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wartość netto: ............................................................................ zł</w:t>
      </w:r>
    </w:p>
    <w:p w14:paraId="5B2DA249" w14:textId="77777777" w:rsidR="00777734" w:rsidRPr="00777734" w:rsidRDefault="002B4F24" w:rsidP="002B4F24">
      <w:pPr>
        <w:pStyle w:val="Akapitzlist"/>
        <w:spacing w:before="120"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.......................................................................................................</w:t>
      </w:r>
    </w:p>
    <w:p w14:paraId="00B7B632" w14:textId="77777777" w:rsidR="00777734" w:rsidRPr="00777734" w:rsidRDefault="00777734" w:rsidP="007777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22D55051" w14:textId="77777777" w:rsidR="00EA41FD" w:rsidRPr="00EA41FD" w:rsidRDefault="00777734" w:rsidP="0096414C">
      <w:pPr>
        <w:pStyle w:val="Akapitzlist"/>
        <w:numPr>
          <w:ilvl w:val="0"/>
          <w:numId w:val="39"/>
        </w:num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EA41FD">
        <w:rPr>
          <w:rFonts w:ascii="Arial" w:hAnsi="Arial" w:cs="Arial"/>
          <w:bCs/>
          <w:sz w:val="22"/>
          <w:szCs w:val="22"/>
        </w:rPr>
        <w:t xml:space="preserve">Oświadczamy że, </w:t>
      </w:r>
      <w:r w:rsidR="00591055" w:rsidRPr="00EA41FD">
        <w:rPr>
          <w:rFonts w:ascii="Arial" w:hAnsi="Arial" w:cs="Arial"/>
          <w:bCs/>
          <w:sz w:val="22"/>
          <w:szCs w:val="22"/>
        </w:rPr>
        <w:t>osob</w:t>
      </w:r>
      <w:r w:rsidR="00591055">
        <w:rPr>
          <w:rFonts w:ascii="Arial" w:hAnsi="Arial" w:cs="Arial"/>
          <w:bCs/>
          <w:sz w:val="22"/>
          <w:szCs w:val="22"/>
        </w:rPr>
        <w:t>a</w:t>
      </w:r>
      <w:r w:rsidR="00591055" w:rsidRPr="00EA41FD">
        <w:rPr>
          <w:rFonts w:ascii="Arial" w:hAnsi="Arial" w:cs="Arial"/>
          <w:bCs/>
          <w:sz w:val="22"/>
          <w:szCs w:val="22"/>
        </w:rPr>
        <w:t xml:space="preserve"> </w:t>
      </w:r>
      <w:r w:rsidRPr="00EA41FD">
        <w:rPr>
          <w:rFonts w:ascii="Arial" w:hAnsi="Arial" w:cs="Arial"/>
          <w:bCs/>
          <w:sz w:val="22"/>
          <w:szCs w:val="22"/>
        </w:rPr>
        <w:t>pełniącą funkcję Projektanta …………..…………</w:t>
      </w:r>
      <w:r w:rsidR="0096414C">
        <w:rPr>
          <w:rFonts w:ascii="Arial" w:hAnsi="Arial" w:cs="Arial"/>
          <w:bCs/>
          <w:sz w:val="22"/>
          <w:szCs w:val="22"/>
        </w:rPr>
        <w:t>………</w:t>
      </w:r>
      <w:r w:rsidR="00EA41FD" w:rsidRPr="00EA41FD">
        <w:rPr>
          <w:rFonts w:ascii="Arial" w:hAnsi="Arial" w:cs="Arial"/>
          <w:bCs/>
          <w:sz w:val="22"/>
          <w:szCs w:val="22"/>
        </w:rPr>
        <w:t xml:space="preserve"> (</w:t>
      </w:r>
      <w:r w:rsidR="00EA41FD" w:rsidRPr="00EA41FD">
        <w:rPr>
          <w:rFonts w:ascii="Arial" w:hAnsi="Arial" w:cs="Arial"/>
          <w:bCs/>
          <w:i/>
          <w:iCs/>
          <w:sz w:val="22"/>
          <w:szCs w:val="22"/>
        </w:rPr>
        <w:t>imię i nazwisko</w:t>
      </w:r>
      <w:r w:rsidR="00EA41FD" w:rsidRPr="00EA41FD">
        <w:rPr>
          <w:rFonts w:ascii="Arial" w:hAnsi="Arial" w:cs="Arial"/>
          <w:bCs/>
          <w:sz w:val="22"/>
          <w:szCs w:val="22"/>
        </w:rPr>
        <w:t>), która będzie uczestniczyć w realizacji zamówienia, posiadając</w:t>
      </w:r>
      <w:r w:rsidR="00591055">
        <w:rPr>
          <w:rFonts w:ascii="Arial" w:hAnsi="Arial" w:cs="Arial"/>
          <w:bCs/>
          <w:sz w:val="22"/>
          <w:szCs w:val="22"/>
        </w:rPr>
        <w:t>a</w:t>
      </w:r>
      <w:r w:rsidR="00EA41FD" w:rsidRPr="00EA41FD">
        <w:rPr>
          <w:rFonts w:ascii="Arial" w:hAnsi="Arial" w:cs="Arial"/>
          <w:sz w:val="22"/>
          <w:szCs w:val="22"/>
          <w:lang w:eastAsia="pl-PL"/>
        </w:rPr>
        <w:t xml:space="preserve"> odpowiednie uprawnienia do projektowania w specjalności </w:t>
      </w:r>
      <w:r w:rsidR="00591055">
        <w:rPr>
          <w:rFonts w:ascii="Arial" w:hAnsi="Arial" w:cs="Arial"/>
          <w:sz w:val="22"/>
          <w:szCs w:val="22"/>
          <w:lang w:eastAsia="pl-PL"/>
        </w:rPr>
        <w:t>hydrotechnicznej</w:t>
      </w:r>
      <w:r w:rsidR="00EA41FD" w:rsidRPr="00EA41FD">
        <w:rPr>
          <w:rFonts w:ascii="Arial" w:hAnsi="Arial" w:cs="Arial"/>
          <w:sz w:val="22"/>
          <w:szCs w:val="22"/>
          <w:lang w:eastAsia="pl-PL"/>
        </w:rPr>
        <w:t xml:space="preserve"> bez ograniczeń lub posiadając</w:t>
      </w:r>
      <w:r w:rsidR="00591055">
        <w:rPr>
          <w:rFonts w:ascii="Arial" w:hAnsi="Arial" w:cs="Arial"/>
          <w:sz w:val="22"/>
          <w:szCs w:val="22"/>
          <w:lang w:eastAsia="pl-PL"/>
        </w:rPr>
        <w:t>a</w:t>
      </w:r>
      <w:r w:rsidR="00EA41FD" w:rsidRPr="00EA41FD">
        <w:rPr>
          <w:rFonts w:ascii="Arial" w:hAnsi="Arial" w:cs="Arial"/>
          <w:sz w:val="22"/>
          <w:szCs w:val="22"/>
          <w:lang w:eastAsia="pl-PL"/>
        </w:rPr>
        <w:t xml:space="preserve"> odpowiadające im ważne uprawnienia budowlane wydane na podstawie wcześniej obowiązujących przepisów</w:t>
      </w:r>
      <w:r w:rsidR="00591055">
        <w:rPr>
          <w:rFonts w:ascii="Arial" w:hAnsi="Arial" w:cs="Arial"/>
          <w:sz w:val="22"/>
          <w:szCs w:val="22"/>
          <w:lang w:eastAsia="pl-PL"/>
        </w:rPr>
        <w:t xml:space="preserve">, </w:t>
      </w:r>
      <w:r w:rsidR="00591055" w:rsidRPr="00591055">
        <w:rPr>
          <w:rFonts w:ascii="Arial" w:hAnsi="Arial" w:cs="Arial"/>
          <w:sz w:val="22"/>
          <w:szCs w:val="22"/>
          <w:lang w:eastAsia="pl-PL"/>
        </w:rPr>
        <w:t xml:space="preserve">posiada doświadczenie uzyskane w okresie ostatnich 10 lat na stanowisku Projektanta ww. branży, </w:t>
      </w:r>
      <w:r w:rsidR="00591055">
        <w:rPr>
          <w:rFonts w:ascii="Arial" w:hAnsi="Arial" w:cs="Arial"/>
          <w:sz w:val="22"/>
          <w:szCs w:val="22"/>
          <w:lang w:eastAsia="pl-PL"/>
        </w:rPr>
        <w:t>polegające na</w:t>
      </w:r>
      <w:r w:rsidR="00591055" w:rsidRPr="0059105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591055">
        <w:rPr>
          <w:rFonts w:ascii="Arial" w:hAnsi="Arial" w:cs="Arial"/>
          <w:sz w:val="22"/>
          <w:szCs w:val="22"/>
          <w:lang w:eastAsia="pl-PL"/>
        </w:rPr>
        <w:t xml:space="preserve">wykonaniu </w:t>
      </w:r>
      <w:r w:rsidR="00591055" w:rsidRPr="00591055">
        <w:rPr>
          <w:rFonts w:ascii="Arial" w:hAnsi="Arial" w:cs="Arial"/>
          <w:sz w:val="22"/>
          <w:szCs w:val="22"/>
          <w:lang w:eastAsia="pl-PL"/>
        </w:rPr>
        <w:t>co najmniej ………………. dokumentacj</w:t>
      </w:r>
      <w:r w:rsidR="00591055">
        <w:rPr>
          <w:rFonts w:ascii="Arial" w:hAnsi="Arial" w:cs="Arial"/>
          <w:sz w:val="22"/>
          <w:szCs w:val="22"/>
          <w:lang w:eastAsia="pl-PL"/>
        </w:rPr>
        <w:t>i</w:t>
      </w:r>
      <w:r w:rsidR="00591055" w:rsidRPr="00591055">
        <w:rPr>
          <w:rFonts w:ascii="Arial" w:hAnsi="Arial" w:cs="Arial"/>
          <w:sz w:val="22"/>
          <w:szCs w:val="22"/>
          <w:lang w:eastAsia="pl-PL"/>
        </w:rPr>
        <w:t xml:space="preserve"> projektow</w:t>
      </w:r>
      <w:r w:rsidR="00591055">
        <w:rPr>
          <w:rFonts w:ascii="Arial" w:hAnsi="Arial" w:cs="Arial"/>
          <w:sz w:val="22"/>
          <w:szCs w:val="22"/>
          <w:lang w:eastAsia="pl-PL"/>
        </w:rPr>
        <w:t>ych</w:t>
      </w:r>
      <w:r w:rsidR="00591055" w:rsidRPr="00591055">
        <w:rPr>
          <w:rFonts w:ascii="Arial" w:hAnsi="Arial" w:cs="Arial"/>
          <w:sz w:val="22"/>
          <w:szCs w:val="22"/>
          <w:lang w:eastAsia="pl-PL"/>
        </w:rPr>
        <w:t xml:space="preserve"> na podstawie, których uzyskano zgodę na realizację robót budowlanych o których mowa w pkt. 16.SWZ.</w:t>
      </w:r>
    </w:p>
    <w:p w14:paraId="6C76F716" w14:textId="77777777" w:rsidR="00777734" w:rsidRPr="00777734" w:rsidRDefault="00777734" w:rsidP="0090455F">
      <w:pPr>
        <w:pStyle w:val="Akapitzlist"/>
        <w:spacing w:before="120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2AF1ED29" w14:textId="77777777" w:rsidR="00777734" w:rsidRPr="00777734" w:rsidRDefault="00777734" w:rsidP="0096414C">
      <w:pPr>
        <w:pStyle w:val="Akapitzlist"/>
        <w:spacing w:before="120"/>
        <w:ind w:left="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Wykaz wykonanych projektów przez Projektanta, który realizować będzie przedmiot zamówienia*:</w:t>
      </w:r>
    </w:p>
    <w:p w14:paraId="1E23F7D1" w14:textId="77777777" w:rsidR="00777734" w:rsidRPr="00724296" w:rsidRDefault="00777734" w:rsidP="00777734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2482"/>
        <w:gridCol w:w="2006"/>
        <w:gridCol w:w="1435"/>
        <w:gridCol w:w="1645"/>
      </w:tblGrid>
      <w:tr w:rsidR="00777734" w:rsidRPr="00724296" w14:paraId="44C66ECF" w14:textId="77777777">
        <w:tc>
          <w:tcPr>
            <w:tcW w:w="423" w:type="dxa"/>
          </w:tcPr>
          <w:p w14:paraId="64E6D00F" w14:textId="77777777" w:rsidR="00777734" w:rsidRDefault="00777734">
            <w:pPr>
              <w:pStyle w:val="Akapitzlist"/>
              <w:spacing w:before="120"/>
              <w:ind w:left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Lp</w:t>
            </w:r>
            <w:r w:rsidR="002B4F24">
              <w:rPr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</w:tc>
        <w:tc>
          <w:tcPr>
            <w:tcW w:w="2482" w:type="dxa"/>
          </w:tcPr>
          <w:p w14:paraId="05C8C611" w14:textId="77777777" w:rsidR="00777734" w:rsidRDefault="00777734">
            <w:pPr>
              <w:pStyle w:val="Akapitzlist"/>
              <w:spacing w:before="120"/>
              <w:ind w:left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Nazwa zrealizowanego projektu przez ww. Projektanta</w:t>
            </w:r>
          </w:p>
        </w:tc>
        <w:tc>
          <w:tcPr>
            <w:tcW w:w="2006" w:type="dxa"/>
          </w:tcPr>
          <w:p w14:paraId="02631BE6" w14:textId="77777777" w:rsidR="00777734" w:rsidRDefault="00777734">
            <w:pPr>
              <w:pStyle w:val="Akapitzlist"/>
              <w:spacing w:before="120"/>
              <w:ind w:left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Opis zadania objętego zrealizowanym projektem</w:t>
            </w:r>
          </w:p>
        </w:tc>
        <w:tc>
          <w:tcPr>
            <w:tcW w:w="1435" w:type="dxa"/>
          </w:tcPr>
          <w:p w14:paraId="2F31EFFE" w14:textId="77777777" w:rsidR="00777734" w:rsidRDefault="00777734">
            <w:pPr>
              <w:pStyle w:val="Akapitzlist"/>
              <w:spacing w:before="120"/>
              <w:ind w:left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Data uzyskania pozwolenia na budowę</w:t>
            </w:r>
          </w:p>
        </w:tc>
        <w:tc>
          <w:tcPr>
            <w:tcW w:w="1645" w:type="dxa"/>
          </w:tcPr>
          <w:p w14:paraId="29D0A7E9" w14:textId="77777777" w:rsidR="00777734" w:rsidRDefault="00777734">
            <w:pPr>
              <w:pStyle w:val="Akapitzlist"/>
              <w:spacing w:before="120"/>
              <w:ind w:left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Podmiot na rzecz którego zamówienie zostało wykonane</w:t>
            </w:r>
          </w:p>
        </w:tc>
      </w:tr>
      <w:tr w:rsidR="00777734" w:rsidRPr="00724296" w14:paraId="0579E9F8" w14:textId="77777777">
        <w:tc>
          <w:tcPr>
            <w:tcW w:w="423" w:type="dxa"/>
          </w:tcPr>
          <w:p w14:paraId="0B95DAE3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2" w:type="dxa"/>
          </w:tcPr>
          <w:p w14:paraId="0EFAE838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06" w:type="dxa"/>
          </w:tcPr>
          <w:p w14:paraId="4AAB7732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35" w:type="dxa"/>
          </w:tcPr>
          <w:p w14:paraId="2F08A49D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799FE0A4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5618028B" w14:textId="77777777">
        <w:tc>
          <w:tcPr>
            <w:tcW w:w="423" w:type="dxa"/>
          </w:tcPr>
          <w:p w14:paraId="31118245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2" w:type="dxa"/>
          </w:tcPr>
          <w:p w14:paraId="07BF6D3B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06" w:type="dxa"/>
          </w:tcPr>
          <w:p w14:paraId="55CE33F1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35" w:type="dxa"/>
          </w:tcPr>
          <w:p w14:paraId="62AB97A4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6BE5486A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64FD4966" w14:textId="77777777">
        <w:tc>
          <w:tcPr>
            <w:tcW w:w="423" w:type="dxa"/>
          </w:tcPr>
          <w:p w14:paraId="72266808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2" w:type="dxa"/>
          </w:tcPr>
          <w:p w14:paraId="4671FD6E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06" w:type="dxa"/>
          </w:tcPr>
          <w:p w14:paraId="1E144EFD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35" w:type="dxa"/>
          </w:tcPr>
          <w:p w14:paraId="0C26F437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4D738D37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164E3D77" w14:textId="77777777">
        <w:tc>
          <w:tcPr>
            <w:tcW w:w="423" w:type="dxa"/>
          </w:tcPr>
          <w:p w14:paraId="63F5C6C3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2" w:type="dxa"/>
          </w:tcPr>
          <w:p w14:paraId="66D71894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06" w:type="dxa"/>
          </w:tcPr>
          <w:p w14:paraId="64D6DBA0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35" w:type="dxa"/>
          </w:tcPr>
          <w:p w14:paraId="21B47E9D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246A1FAF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42C3A52A" w14:textId="77777777">
        <w:tc>
          <w:tcPr>
            <w:tcW w:w="423" w:type="dxa"/>
          </w:tcPr>
          <w:p w14:paraId="5298BD3F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2" w:type="dxa"/>
          </w:tcPr>
          <w:p w14:paraId="48A0EA82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06" w:type="dxa"/>
          </w:tcPr>
          <w:p w14:paraId="60516826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35" w:type="dxa"/>
          </w:tcPr>
          <w:p w14:paraId="2E155B5D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045EC54C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44C50C72" w14:textId="77777777">
        <w:tc>
          <w:tcPr>
            <w:tcW w:w="423" w:type="dxa"/>
          </w:tcPr>
          <w:p w14:paraId="66A40AB5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2" w:type="dxa"/>
          </w:tcPr>
          <w:p w14:paraId="3E3BA269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06" w:type="dxa"/>
          </w:tcPr>
          <w:p w14:paraId="10D27C20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35" w:type="dxa"/>
          </w:tcPr>
          <w:p w14:paraId="75F09344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294E8806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67B4914" w14:textId="77777777" w:rsidR="00777734" w:rsidRPr="00724296" w:rsidRDefault="00777734" w:rsidP="0096414C">
      <w:pPr>
        <w:pStyle w:val="Akapitzlist"/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</w:t>
      </w:r>
      <w:r w:rsidR="0096414C">
        <w:rPr>
          <w:rFonts w:ascii="Arial" w:hAnsi="Arial" w:cs="Arial"/>
          <w:bCs/>
          <w:i/>
          <w:iCs/>
        </w:rPr>
        <w:t>.</w:t>
      </w:r>
      <w:r w:rsidRPr="00724296">
        <w:rPr>
          <w:rFonts w:ascii="Arial" w:hAnsi="Arial" w:cs="Arial"/>
          <w:bCs/>
          <w:i/>
          <w:iCs/>
        </w:rPr>
        <w:t xml:space="preserve"> SWZ</w:t>
      </w:r>
      <w:r w:rsidRPr="00724296">
        <w:rPr>
          <w:rFonts w:ascii="Arial" w:hAnsi="Arial" w:cs="Arial"/>
          <w:bCs/>
        </w:rPr>
        <w:t xml:space="preserve"> </w:t>
      </w:r>
    </w:p>
    <w:p w14:paraId="52AF7209" w14:textId="77777777" w:rsidR="00777734" w:rsidRPr="00724296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B6A115" w14:textId="77777777" w:rsidR="00777734" w:rsidRPr="00777734" w:rsidRDefault="00777734" w:rsidP="002B4F24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77734">
        <w:rPr>
          <w:rFonts w:ascii="Arial" w:hAnsi="Arial" w:cs="Arial"/>
          <w:bCs/>
          <w:sz w:val="22"/>
          <w:szCs w:val="22"/>
        </w:rPr>
        <w:t xml:space="preserve">Informujemy, że wybór oferty </w:t>
      </w:r>
      <w:r w:rsidRPr="00777734">
        <w:rPr>
          <w:rFonts w:ascii="Arial" w:hAnsi="Arial" w:cs="Arial"/>
          <w:b/>
          <w:sz w:val="22"/>
          <w:szCs w:val="22"/>
        </w:rPr>
        <w:t>nie będzie/będzie*</w:t>
      </w:r>
      <w:r w:rsidRPr="00777734">
        <w:rPr>
          <w:rFonts w:ascii="Arial" w:hAnsi="Arial" w:cs="Arial"/>
          <w:bCs/>
          <w:sz w:val="22"/>
          <w:szCs w:val="22"/>
        </w:rPr>
        <w:t xml:space="preserve"> prowadzić do powstania u</w:t>
      </w:r>
      <w:r w:rsidR="002B4F24">
        <w:rPr>
          <w:rFonts w:ascii="Arial" w:hAnsi="Arial" w:cs="Arial"/>
          <w:bCs/>
          <w:sz w:val="22"/>
          <w:szCs w:val="22"/>
        </w:rPr>
        <w:t>  </w:t>
      </w:r>
      <w:r w:rsidRPr="00777734">
        <w:rPr>
          <w:rFonts w:ascii="Arial" w:hAnsi="Arial" w:cs="Arial"/>
          <w:bCs/>
          <w:sz w:val="22"/>
          <w:szCs w:val="22"/>
        </w:rPr>
        <w:t xml:space="preserve">Zamawiającego obowiązku podatkowego zgodnie z przepisami o podatku od towarów i usług, </w:t>
      </w:r>
    </w:p>
    <w:p w14:paraId="0C4E65FE" w14:textId="77777777" w:rsidR="00777734" w:rsidRPr="00777734" w:rsidRDefault="00777734" w:rsidP="002B4F2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36AB8010" w14:textId="77777777" w:rsidR="00777734" w:rsidRPr="00777734" w:rsidRDefault="00777734" w:rsidP="002B4F2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C5CC7E4" w14:textId="77777777" w:rsidR="00777734" w:rsidRPr="00777734" w:rsidRDefault="00777734" w:rsidP="002B4F2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 xml:space="preserve">Wartość ww. towaru lub usługi objętego obowiązkiem podatkowym Zamawiającego bez kwoty podatku od towarów i usług (VAT) wynosi: …………………..………………… </w:t>
      </w:r>
      <w:r w:rsidR="002B4F24">
        <w:rPr>
          <w:rFonts w:ascii="Arial" w:hAnsi="Arial" w:cs="Arial"/>
          <w:bCs/>
          <w:sz w:val="22"/>
          <w:szCs w:val="22"/>
        </w:rPr>
        <w:t>zł</w:t>
      </w:r>
      <w:r w:rsidRPr="00777734">
        <w:rPr>
          <w:rFonts w:ascii="Arial" w:hAnsi="Arial" w:cs="Arial"/>
          <w:bCs/>
          <w:sz w:val="22"/>
          <w:szCs w:val="22"/>
        </w:rPr>
        <w:t>.</w:t>
      </w:r>
    </w:p>
    <w:p w14:paraId="3E6D6D1D" w14:textId="77777777" w:rsidR="00777734" w:rsidRPr="00777734" w:rsidRDefault="00777734" w:rsidP="002B4F24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 xml:space="preserve">4. </w:t>
      </w:r>
      <w:r w:rsidRPr="00777734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</w:t>
      </w:r>
      <w:r w:rsidR="0096414C">
        <w:rPr>
          <w:rFonts w:ascii="Arial" w:hAnsi="Arial" w:cs="Arial"/>
          <w:bCs/>
          <w:sz w:val="22"/>
          <w:szCs w:val="22"/>
        </w:rPr>
        <w:t> </w:t>
      </w:r>
      <w:r w:rsidRPr="00777734">
        <w:rPr>
          <w:rFonts w:ascii="Arial" w:hAnsi="Arial" w:cs="Arial"/>
          <w:bCs/>
          <w:sz w:val="22"/>
          <w:szCs w:val="22"/>
        </w:rPr>
        <w:t>specyfikacji warunków zamówienia oraz w miejscu i terminie wyznaczonym przez Zamawiającego, a przed zawarciem umowy wniesienia zabezpieczenia należytego wykonania umowy.</w:t>
      </w:r>
    </w:p>
    <w:p w14:paraId="06FFD1F9" w14:textId="595ABC6D" w:rsidR="00777734" w:rsidRPr="00777734" w:rsidRDefault="00777734" w:rsidP="002B4F24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 xml:space="preserve">5. </w:t>
      </w:r>
      <w:r w:rsidRPr="00777734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</w:t>
      </w:r>
      <w:r w:rsidR="00AC3B7E">
        <w:rPr>
          <w:rFonts w:ascii="Arial" w:hAnsi="Arial" w:cs="Arial"/>
          <w:bCs/>
          <w:sz w:val="22"/>
          <w:szCs w:val="22"/>
        </w:rPr>
        <w:t> </w:t>
      </w:r>
      <w:r w:rsidRPr="00777734">
        <w:rPr>
          <w:rFonts w:ascii="Arial" w:hAnsi="Arial" w:cs="Arial"/>
          <w:bCs/>
          <w:sz w:val="22"/>
          <w:szCs w:val="22"/>
        </w:rPr>
        <w:t>specyfikacji warunków zamówienia.</w:t>
      </w:r>
    </w:p>
    <w:p w14:paraId="1F26E82B" w14:textId="73E39B01" w:rsidR="00777734" w:rsidRPr="00777734" w:rsidRDefault="00777734" w:rsidP="002B4F24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 xml:space="preserve">6. </w:t>
      </w:r>
      <w:r w:rsidRPr="00777734">
        <w:rPr>
          <w:rFonts w:ascii="Arial" w:hAnsi="Arial" w:cs="Arial"/>
          <w:bCs/>
          <w:sz w:val="22"/>
          <w:szCs w:val="22"/>
        </w:rPr>
        <w:tab/>
        <w:t>Następujące zakresy rzeczowe wchodzące w przedmiot zamówienia zamierzamy zlecić następującym podwykonawcom</w:t>
      </w:r>
      <w:r w:rsidR="00AC3B7E">
        <w:rPr>
          <w:rFonts w:ascii="Arial" w:hAnsi="Arial" w:cs="Arial"/>
          <w:bCs/>
          <w:sz w:val="22"/>
          <w:szCs w:val="22"/>
        </w:rPr>
        <w:t xml:space="preserve"> (o ile są znani)</w:t>
      </w:r>
      <w:r w:rsidRPr="00777734">
        <w:rPr>
          <w:rFonts w:ascii="Arial" w:hAnsi="Arial" w:cs="Arial"/>
          <w:bCs/>
          <w:sz w:val="22"/>
          <w:szCs w:val="22"/>
        </w:rPr>
        <w:t xml:space="preserve">: </w:t>
      </w:r>
    </w:p>
    <w:p w14:paraId="32A581A1" w14:textId="77777777" w:rsidR="00777734" w:rsidRPr="00724296" w:rsidRDefault="00777734" w:rsidP="00777734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23"/>
        <w:gridCol w:w="4107"/>
      </w:tblGrid>
      <w:tr w:rsidR="00777734" w:rsidRPr="00724296" w14:paraId="2FECBCA6" w14:textId="77777777">
        <w:tc>
          <w:tcPr>
            <w:tcW w:w="6379" w:type="dxa"/>
            <w:vAlign w:val="center"/>
          </w:tcPr>
          <w:p w14:paraId="126AC652" w14:textId="77777777" w:rsidR="00777734" w:rsidRPr="00724296" w:rsidRDefault="00777734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  <w:vAlign w:val="center"/>
          </w:tcPr>
          <w:p w14:paraId="2547008C" w14:textId="77777777" w:rsidR="00777734" w:rsidRPr="00724296" w:rsidRDefault="00777734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777734" w:rsidRPr="00724296" w14:paraId="5CD1AA02" w14:textId="77777777">
        <w:trPr>
          <w:trHeight w:val="837"/>
        </w:trPr>
        <w:tc>
          <w:tcPr>
            <w:tcW w:w="6379" w:type="dxa"/>
          </w:tcPr>
          <w:p w14:paraId="280DF237" w14:textId="77777777" w:rsidR="00777734" w:rsidRPr="00724296" w:rsidRDefault="0077773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A11ED84" w14:textId="77777777" w:rsidR="00777734" w:rsidRPr="00724296" w:rsidRDefault="0077773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16BF4C39" w14:textId="77777777">
        <w:trPr>
          <w:trHeight w:val="848"/>
        </w:trPr>
        <w:tc>
          <w:tcPr>
            <w:tcW w:w="6379" w:type="dxa"/>
          </w:tcPr>
          <w:p w14:paraId="7273EC62" w14:textId="77777777" w:rsidR="00777734" w:rsidRPr="00724296" w:rsidRDefault="0077773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64406DC0" w14:textId="77777777" w:rsidR="00777734" w:rsidRPr="00724296" w:rsidRDefault="0077773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44AE63AD" w14:textId="77777777">
        <w:trPr>
          <w:trHeight w:val="833"/>
        </w:trPr>
        <w:tc>
          <w:tcPr>
            <w:tcW w:w="6379" w:type="dxa"/>
          </w:tcPr>
          <w:p w14:paraId="43DBE8A5" w14:textId="77777777" w:rsidR="00777734" w:rsidRPr="00724296" w:rsidRDefault="0077773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6678D5C9" w14:textId="77777777" w:rsidR="00777734" w:rsidRPr="00724296" w:rsidRDefault="0077773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7429E775" w14:textId="77777777">
        <w:trPr>
          <w:trHeight w:val="844"/>
        </w:trPr>
        <w:tc>
          <w:tcPr>
            <w:tcW w:w="6379" w:type="dxa"/>
          </w:tcPr>
          <w:p w14:paraId="7132ADA6" w14:textId="77777777" w:rsidR="00777734" w:rsidRPr="00724296" w:rsidRDefault="0077773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403CB649" w14:textId="77777777" w:rsidR="00777734" w:rsidRPr="00724296" w:rsidRDefault="0077773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6A164A6" w14:textId="77777777" w:rsidR="00777734" w:rsidRDefault="00777734" w:rsidP="00777734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789EF291" w14:textId="77777777" w:rsidR="00777734" w:rsidRPr="00777734" w:rsidRDefault="00777734" w:rsidP="002B4F2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</w:t>
      </w:r>
      <w:r w:rsidR="002B4F24">
        <w:rPr>
          <w:rFonts w:ascii="Arial" w:hAnsi="Arial" w:cs="Arial"/>
          <w:bCs/>
          <w:sz w:val="22"/>
          <w:szCs w:val="22"/>
        </w:rPr>
        <w:t> </w:t>
      </w:r>
      <w:r w:rsidRPr="00777734">
        <w:rPr>
          <w:rFonts w:ascii="Arial" w:hAnsi="Arial" w:cs="Arial"/>
          <w:bCs/>
          <w:sz w:val="22"/>
          <w:szCs w:val="22"/>
        </w:rPr>
        <w:t>postępowaniu:</w:t>
      </w:r>
    </w:p>
    <w:p w14:paraId="04CCA2B6" w14:textId="77777777" w:rsidR="00777734" w:rsidRDefault="00777734" w:rsidP="00777734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8AC150" w14:textId="77777777" w:rsidR="00686A60" w:rsidRPr="00777734" w:rsidRDefault="00686A60" w:rsidP="00777734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1B26DF73" w14:textId="77777777" w:rsidR="00777734" w:rsidRPr="00777734" w:rsidRDefault="00777734" w:rsidP="002B4F24">
      <w:pPr>
        <w:pStyle w:val="Akapitzlist"/>
        <w:suppressAutoHyphens w:val="0"/>
        <w:spacing w:before="120"/>
        <w:ind w:left="426" w:hanging="426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7.</w:t>
      </w:r>
      <w:r w:rsidRPr="00777734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77734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77734">
        <w:rPr>
          <w:rFonts w:ascii="Arial" w:hAnsi="Arial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261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777734" w:rsidRPr="00724296" w14:paraId="237FEFC2" w14:textId="77777777">
        <w:trPr>
          <w:trHeight w:val="9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D56F9E5" w14:textId="77777777" w:rsidR="00777734" w:rsidRPr="00724296" w:rsidRDefault="00777734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CBDAC18" w14:textId="77777777" w:rsidR="00777734" w:rsidRPr="00724296" w:rsidRDefault="00777734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777734" w:rsidRPr="00724296" w14:paraId="02AE9FB7" w14:textId="7777777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B38C" w14:textId="77777777" w:rsidR="00777734" w:rsidRPr="00724296" w:rsidRDefault="00777734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0C67" w14:textId="77777777" w:rsidR="00777734" w:rsidRPr="00724296" w:rsidRDefault="00777734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2E08EDE2" w14:textId="7777777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F039" w14:textId="77777777" w:rsidR="00777734" w:rsidRPr="00724296" w:rsidRDefault="00777734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6BCA" w14:textId="77777777" w:rsidR="00777734" w:rsidRPr="00724296" w:rsidRDefault="00777734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2271E438" w14:textId="77777777">
        <w:trPr>
          <w:trHeight w:val="70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C7F3" w14:textId="77777777" w:rsidR="00777734" w:rsidRPr="00724296" w:rsidRDefault="00777734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8EBD" w14:textId="77777777" w:rsidR="00777734" w:rsidRPr="00724296" w:rsidRDefault="00777734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6C456D3C" w14:textId="7777777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000E" w14:textId="77777777" w:rsidR="00777734" w:rsidRPr="00724296" w:rsidRDefault="00777734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C60B" w14:textId="77777777" w:rsidR="00777734" w:rsidRPr="00724296" w:rsidRDefault="00777734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E7C7D73" w14:textId="77777777" w:rsidR="00777734" w:rsidRPr="00724296" w:rsidRDefault="00777734" w:rsidP="00777734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48E578EC" w14:textId="77777777" w:rsidR="00777734" w:rsidRPr="00777734" w:rsidRDefault="00777734" w:rsidP="002B4F24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77734">
        <w:rPr>
          <w:rFonts w:ascii="Arial" w:hAnsi="Arial" w:cs="Arial"/>
          <w:bCs/>
          <w:sz w:val="22"/>
          <w:szCs w:val="22"/>
        </w:rPr>
        <w:t>Następujące informacje zawarte w naszej ofercie stanowią tajemnicę przedsiębiorstwa:</w:t>
      </w:r>
    </w:p>
    <w:p w14:paraId="265CCEE7" w14:textId="77777777" w:rsidR="00777734" w:rsidRPr="00777734" w:rsidRDefault="00777734" w:rsidP="00374B60">
      <w:pPr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17A2D3D" w14:textId="77777777" w:rsidR="00777734" w:rsidRPr="00777734" w:rsidRDefault="00777734" w:rsidP="0090455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Uzasadnienie zastrzeżenia ww. informacji jako tajemnicy przedsiębiorstwa zostało</w:t>
      </w:r>
      <w:r w:rsidR="0090455F">
        <w:rPr>
          <w:rFonts w:ascii="Arial" w:hAnsi="Arial" w:cs="Arial"/>
          <w:bCs/>
          <w:sz w:val="22"/>
          <w:szCs w:val="22"/>
        </w:rPr>
        <w:t xml:space="preserve"> </w:t>
      </w:r>
      <w:r w:rsidRPr="00777734">
        <w:rPr>
          <w:rFonts w:ascii="Arial" w:hAnsi="Arial" w:cs="Arial"/>
          <w:bCs/>
          <w:sz w:val="22"/>
          <w:szCs w:val="22"/>
        </w:rPr>
        <w:t xml:space="preserve">załączone do naszej oferty. </w:t>
      </w:r>
    </w:p>
    <w:p w14:paraId="57265546" w14:textId="77777777" w:rsidR="00777734" w:rsidRPr="00777734" w:rsidRDefault="00777734" w:rsidP="0090455F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9.</w:t>
      </w:r>
      <w:r w:rsidRPr="00777734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4A24FA5" w14:textId="77777777" w:rsidR="00777734" w:rsidRPr="00777734" w:rsidRDefault="00777734" w:rsidP="00777734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e-mail: …………………………………………………………………………………..</w:t>
      </w:r>
    </w:p>
    <w:p w14:paraId="11D65864" w14:textId="77777777" w:rsidR="00777734" w:rsidRPr="00777734" w:rsidRDefault="00777734" w:rsidP="0090455F">
      <w:pPr>
        <w:suppressAutoHyphens w:val="0"/>
        <w:spacing w:before="12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777734">
        <w:rPr>
          <w:rFonts w:ascii="Arial" w:hAnsi="Arial" w:cs="Arial"/>
          <w:bCs/>
          <w:sz w:val="22"/>
          <w:szCs w:val="22"/>
        </w:rPr>
        <w:t>10.</w:t>
      </w:r>
      <w:r w:rsidRPr="00777734">
        <w:rPr>
          <w:rFonts w:ascii="Arial" w:hAnsi="Arial" w:cs="Arial"/>
          <w:bCs/>
          <w:sz w:val="22"/>
          <w:szCs w:val="22"/>
        </w:rPr>
        <w:tab/>
      </w:r>
      <w:r w:rsidRPr="00777734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6709BA16" w14:textId="77777777" w:rsidR="00777734" w:rsidRPr="00777734" w:rsidRDefault="00777734" w:rsidP="0090455F">
      <w:pPr>
        <w:suppressAutoHyphens w:val="0"/>
        <w:spacing w:before="12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777734">
        <w:rPr>
          <w:rFonts w:ascii="Arial" w:hAnsi="Arial" w:cs="Arial"/>
          <w:sz w:val="22"/>
          <w:szCs w:val="22"/>
          <w:lang w:eastAsia="pl-PL"/>
        </w:rPr>
        <w:t>11.</w:t>
      </w:r>
      <w:r w:rsidRPr="00777734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</w:t>
      </w:r>
      <w:r w:rsidR="00374B60">
        <w:rPr>
          <w:rFonts w:ascii="Arial" w:hAnsi="Arial" w:cs="Arial"/>
          <w:sz w:val="22"/>
          <w:szCs w:val="22"/>
          <w:lang w:eastAsia="pl-PL"/>
        </w:rPr>
        <w:t> </w:t>
      </w:r>
      <w:r w:rsidRPr="00777734">
        <w:rPr>
          <w:rFonts w:ascii="Arial" w:hAnsi="Arial" w:cs="Arial"/>
          <w:sz w:val="22"/>
          <w:szCs w:val="22"/>
          <w:lang w:eastAsia="pl-PL"/>
        </w:rPr>
        <w:t>niniejszym postępowaniu.</w:t>
      </w:r>
    </w:p>
    <w:p w14:paraId="7B34BBF3" w14:textId="77777777" w:rsidR="00777734" w:rsidRPr="00777734" w:rsidRDefault="00777734" w:rsidP="0090455F">
      <w:pPr>
        <w:suppressAutoHyphens w:val="0"/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77734">
        <w:rPr>
          <w:rFonts w:ascii="Arial" w:hAnsi="Arial" w:cs="Arial"/>
          <w:sz w:val="22"/>
          <w:szCs w:val="22"/>
          <w:lang w:eastAsia="pl-PL"/>
        </w:rPr>
        <w:t>12.</w:t>
      </w:r>
      <w:r w:rsidRPr="00777734">
        <w:rPr>
          <w:rFonts w:ascii="Arial" w:hAnsi="Arial" w:cs="Arial"/>
          <w:sz w:val="22"/>
          <w:szCs w:val="22"/>
          <w:lang w:eastAsia="pl-PL"/>
        </w:rPr>
        <w:tab/>
        <w:t>Oświadczamy, że Wykonawca jest (proszę zaznaczyć właściwe):</w:t>
      </w:r>
    </w:p>
    <w:p w14:paraId="311B50F0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77734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FFCE42C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77734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23CA55C9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77734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2449C5C8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77734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3D354141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77734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3F152BE9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77734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2A42668F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77734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5065386A" w14:textId="77777777" w:rsidR="00777734" w:rsidRPr="00777734" w:rsidRDefault="00777734" w:rsidP="00777734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13.</w:t>
      </w:r>
      <w:r w:rsidRPr="00777734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6322AC0" w14:textId="77777777" w:rsidR="00777734" w:rsidRPr="00777734" w:rsidRDefault="00777734" w:rsidP="0090455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D9EE555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3D0E910" w14:textId="77777777" w:rsidR="0090455F" w:rsidRDefault="0090455F" w:rsidP="00777734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</w:p>
    <w:p w14:paraId="7089D5F7" w14:textId="77777777" w:rsidR="00777734" w:rsidRPr="008308B8" w:rsidRDefault="00777734" w:rsidP="00777734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  <w:vertAlign w:val="superscript"/>
        </w:rPr>
      </w:pPr>
      <w:r w:rsidRPr="00777734">
        <w:rPr>
          <w:rFonts w:ascii="Arial" w:hAnsi="Arial" w:cs="Arial"/>
          <w:bCs/>
          <w:sz w:val="22"/>
          <w:szCs w:val="22"/>
        </w:rPr>
        <w:t>……………………………………………………..</w:t>
      </w:r>
      <w:r w:rsidRPr="00724296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724296">
        <w:rPr>
          <w:rFonts w:ascii="Arial" w:hAnsi="Arial" w:cs="Arial"/>
          <w:bCs/>
          <w:sz w:val="22"/>
          <w:szCs w:val="22"/>
        </w:rPr>
        <w:br/>
      </w:r>
      <w:r w:rsidRPr="008308B8">
        <w:rPr>
          <w:rFonts w:ascii="Arial" w:hAnsi="Arial" w:cs="Arial"/>
          <w:bCs/>
          <w:sz w:val="22"/>
          <w:szCs w:val="22"/>
          <w:vertAlign w:val="superscript"/>
        </w:rPr>
        <w:t>(podpis)</w:t>
      </w:r>
    </w:p>
    <w:p w14:paraId="72E245AF" w14:textId="77777777" w:rsidR="00777734" w:rsidRPr="00724296" w:rsidRDefault="00777734" w:rsidP="00777734">
      <w:pPr>
        <w:spacing w:before="120"/>
        <w:rPr>
          <w:rFonts w:ascii="Arial" w:hAnsi="Arial" w:cs="Arial"/>
          <w:bCs/>
          <w:sz w:val="22"/>
          <w:szCs w:val="22"/>
        </w:rPr>
      </w:pPr>
    </w:p>
    <w:p w14:paraId="6D984C93" w14:textId="77777777" w:rsidR="00777734" w:rsidRPr="0090455F" w:rsidRDefault="00777734" w:rsidP="00777734">
      <w:pPr>
        <w:spacing w:before="120"/>
        <w:rPr>
          <w:rFonts w:ascii="Arial" w:hAnsi="Arial" w:cs="Arial"/>
          <w:iCs/>
          <w:sz w:val="22"/>
          <w:szCs w:val="22"/>
        </w:rPr>
      </w:pPr>
      <w:bookmarkStart w:id="3" w:name="_Hlk60047166"/>
      <w:r w:rsidRPr="0090455F">
        <w:rPr>
          <w:rFonts w:ascii="Arial" w:hAnsi="Arial" w:cs="Arial"/>
          <w:iCs/>
          <w:sz w:val="22"/>
          <w:szCs w:val="22"/>
        </w:rPr>
        <w:lastRenderedPageBreak/>
        <w:t>Dokument musi być złożony pod rygorem nieważności w formie elektronicznej (tj. w</w:t>
      </w:r>
      <w:r w:rsidR="001B14DB">
        <w:rPr>
          <w:rFonts w:ascii="Arial" w:hAnsi="Arial" w:cs="Arial"/>
          <w:iCs/>
          <w:sz w:val="22"/>
          <w:szCs w:val="22"/>
        </w:rPr>
        <w:t> </w:t>
      </w:r>
      <w:r w:rsidRPr="0090455F">
        <w:rPr>
          <w:rFonts w:ascii="Arial" w:hAnsi="Arial" w:cs="Arial"/>
          <w:iCs/>
          <w:sz w:val="22"/>
          <w:szCs w:val="22"/>
        </w:rPr>
        <w:t>postaci elektronicznej opatrzonej kwalifikowanym podpisem elektronicznym</w:t>
      </w:r>
      <w:bookmarkEnd w:id="2"/>
      <w:r w:rsidRPr="0090455F">
        <w:rPr>
          <w:rFonts w:ascii="Arial" w:hAnsi="Arial" w:cs="Arial"/>
          <w:iCs/>
          <w:sz w:val="22"/>
          <w:szCs w:val="22"/>
        </w:rPr>
        <w:t>)</w:t>
      </w:r>
    </w:p>
    <w:p w14:paraId="06BE82F1" w14:textId="77777777" w:rsidR="00777734" w:rsidRPr="00724296" w:rsidRDefault="00777734" w:rsidP="00777734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55B1FB71" w14:textId="77777777" w:rsidR="00777734" w:rsidRPr="00724296" w:rsidRDefault="00777734" w:rsidP="00777734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bookmarkEnd w:id="3"/>
    <w:p w14:paraId="2807F81E" w14:textId="77777777" w:rsidR="00777734" w:rsidRPr="008308B8" w:rsidRDefault="00777734" w:rsidP="00777734">
      <w:pPr>
        <w:spacing w:before="120"/>
        <w:rPr>
          <w:rFonts w:ascii="Arial" w:hAnsi="Arial" w:cs="Arial"/>
          <w:bCs/>
          <w:sz w:val="22"/>
          <w:szCs w:val="22"/>
          <w:vertAlign w:val="superscript"/>
        </w:rPr>
      </w:pPr>
      <w:r w:rsidRPr="008308B8">
        <w:rPr>
          <w:rFonts w:ascii="Arial" w:hAnsi="Arial" w:cs="Arial"/>
          <w:bCs/>
          <w:sz w:val="22"/>
          <w:szCs w:val="22"/>
          <w:vertAlign w:val="superscript"/>
        </w:rPr>
        <w:t xml:space="preserve">* - niepotrzebne skreślić </w:t>
      </w:r>
    </w:p>
    <w:p w14:paraId="54C6571C" w14:textId="77777777" w:rsidR="00177E71" w:rsidRPr="00777734" w:rsidRDefault="00177E71" w:rsidP="00777734"/>
    <w:sectPr w:rsidR="00177E71" w:rsidRPr="0077773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9A146" w14:textId="77777777" w:rsidR="00CA263D" w:rsidRDefault="00CA263D">
      <w:r>
        <w:separator/>
      </w:r>
    </w:p>
  </w:endnote>
  <w:endnote w:type="continuationSeparator" w:id="0">
    <w:p w14:paraId="7D6B7248" w14:textId="77777777" w:rsidR="00CA263D" w:rsidRDefault="00CA2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3EAD7" w14:textId="46C9FD82" w:rsidR="00A16F63" w:rsidRDefault="0055368A">
    <w:pPr>
      <w:pStyle w:val="Stopka"/>
      <w:pBdr>
        <w:top w:val="single" w:sz="4" w:space="1" w:color="D9D9D9"/>
        <w:left w:val="none" w:sz="0" w:space="0" w:color="000000"/>
        <w:bottom w:val="none" w:sz="0" w:space="0" w:color="000000"/>
        <w:right w:val="none" w:sz="0" w:space="0" w:color="000000"/>
      </w:pBdr>
      <w:jc w:val="right"/>
    </w:pPr>
    <w:r>
      <w:rPr>
        <w:rFonts w:ascii="Cambria" w:hAnsi="Cambria" w:cs="Cambria"/>
        <w:noProof/>
      </w:rPr>
      <w:drawing>
        <wp:inline distT="0" distB="0" distL="0" distR="0" wp14:anchorId="2E91DF2F" wp14:editId="76697568">
          <wp:extent cx="5476875" cy="7810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05166A" w14:textId="77777777" w:rsidR="00A16F63" w:rsidRDefault="00A16F63">
    <w:pPr>
      <w:pStyle w:val="Stopka"/>
      <w:pBdr>
        <w:top w:val="single" w:sz="4" w:space="1" w:color="D9D9D9"/>
        <w:left w:val="none" w:sz="0" w:space="0" w:color="000000"/>
        <w:bottom w:val="none" w:sz="0" w:space="0" w:color="000000"/>
        <w:right w:val="none" w:sz="0" w:space="0" w:color="000000"/>
      </w:pBdr>
      <w:jc w:val="right"/>
      <w:rPr>
        <w:rFonts w:ascii="Cambria" w:hAnsi="Cambria" w:cs="Cambria"/>
      </w:rPr>
    </w:pPr>
    <w:r>
      <w:rPr>
        <w:rFonts w:cs="Cambria"/>
      </w:rPr>
      <w:fldChar w:fldCharType="begin"/>
    </w:r>
    <w:r>
      <w:rPr>
        <w:rFonts w:cs="Cambria"/>
      </w:rPr>
      <w:instrText xml:space="preserve"> PAGE </w:instrText>
    </w:r>
    <w:r>
      <w:rPr>
        <w:rFonts w:cs="Cambria"/>
      </w:rPr>
      <w:fldChar w:fldCharType="separate"/>
    </w:r>
    <w:r w:rsidR="00943B60">
      <w:rPr>
        <w:rFonts w:cs="Cambria"/>
        <w:noProof/>
      </w:rPr>
      <w:t>31</w:t>
    </w:r>
    <w:r>
      <w:rPr>
        <w:rFonts w:cs="Cambria"/>
      </w:rPr>
      <w:fldChar w:fldCharType="end"/>
    </w:r>
    <w:r>
      <w:rPr>
        <w:rFonts w:ascii="Cambria" w:eastAsia="Cambria" w:hAnsi="Cambria" w:cs="Cambria"/>
      </w:rPr>
      <w:t xml:space="preserve"> </w:t>
    </w:r>
    <w:r>
      <w:rPr>
        <w:rFonts w:ascii="Cambria" w:hAnsi="Cambria" w:cs="Cambria"/>
      </w:rPr>
      <w:t xml:space="preserve">| </w:t>
    </w:r>
    <w:r>
      <w:rPr>
        <w:rFonts w:ascii="Cambria" w:hAnsi="Cambria" w:cs="Cambria"/>
        <w:color w:val="7F7F7F"/>
        <w:spacing w:val="60"/>
      </w:rPr>
      <w:t>Strona</w:t>
    </w:r>
  </w:p>
  <w:p w14:paraId="0439D852" w14:textId="77777777" w:rsidR="00A16F63" w:rsidRDefault="00A16F63">
    <w:pPr>
      <w:pStyle w:val="Stopka"/>
      <w:rPr>
        <w:rFonts w:ascii="Cambria" w:hAnsi="Cambria" w:cs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AA8AB" w14:textId="239F7DC2" w:rsidR="00A16F63" w:rsidRDefault="0055368A">
    <w:pPr>
      <w:pStyle w:val="Stopka"/>
      <w:pBdr>
        <w:top w:val="single" w:sz="4" w:space="1" w:color="D9D9D9"/>
        <w:left w:val="none" w:sz="0" w:space="0" w:color="000000"/>
        <w:bottom w:val="none" w:sz="0" w:space="0" w:color="000000"/>
        <w:right w:val="none" w:sz="0" w:space="0" w:color="000000"/>
      </w:pBdr>
      <w:jc w:val="right"/>
    </w:pPr>
    <w:r>
      <w:rPr>
        <w:rFonts w:ascii="Cambria" w:hAnsi="Cambria" w:cs="Cambria"/>
        <w:noProof/>
      </w:rPr>
      <w:drawing>
        <wp:inline distT="0" distB="0" distL="0" distR="0" wp14:anchorId="2D2BDA47" wp14:editId="115FCF46">
          <wp:extent cx="5476875" cy="7810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568B6" w14:textId="77777777" w:rsidR="00A16F63" w:rsidRDefault="00A16F63">
    <w:pPr>
      <w:pStyle w:val="Stopka"/>
      <w:pBdr>
        <w:top w:val="single" w:sz="4" w:space="1" w:color="D9D9D9"/>
        <w:left w:val="none" w:sz="0" w:space="0" w:color="000000"/>
        <w:bottom w:val="none" w:sz="0" w:space="0" w:color="000000"/>
        <w:right w:val="none" w:sz="0" w:space="0" w:color="000000"/>
      </w:pBdr>
      <w:jc w:val="right"/>
      <w:rPr>
        <w:rFonts w:ascii="Cambria" w:hAnsi="Cambria" w:cs="Cambria"/>
      </w:rPr>
    </w:pPr>
    <w:r>
      <w:rPr>
        <w:rFonts w:cs="Cambria"/>
      </w:rPr>
      <w:fldChar w:fldCharType="begin"/>
    </w:r>
    <w:r>
      <w:rPr>
        <w:rFonts w:cs="Cambria"/>
      </w:rPr>
      <w:instrText xml:space="preserve"> PAGE </w:instrText>
    </w:r>
    <w:r>
      <w:rPr>
        <w:rFonts w:cs="Cambria"/>
      </w:rPr>
      <w:fldChar w:fldCharType="separate"/>
    </w:r>
    <w:r w:rsidR="00943B60">
      <w:rPr>
        <w:rFonts w:cs="Cambria"/>
        <w:noProof/>
      </w:rPr>
      <w:t>1</w:t>
    </w:r>
    <w:r>
      <w:rPr>
        <w:rFonts w:cs="Cambria"/>
      </w:rPr>
      <w:fldChar w:fldCharType="end"/>
    </w:r>
    <w:r>
      <w:rPr>
        <w:rFonts w:ascii="Cambria" w:eastAsia="Cambria" w:hAnsi="Cambria" w:cs="Cambria"/>
      </w:rPr>
      <w:t xml:space="preserve"> </w:t>
    </w:r>
    <w:r>
      <w:rPr>
        <w:rFonts w:ascii="Cambria" w:hAnsi="Cambria" w:cs="Cambria"/>
      </w:rPr>
      <w:t xml:space="preserve">| </w:t>
    </w:r>
    <w:r>
      <w:rPr>
        <w:rFonts w:ascii="Cambria" w:hAnsi="Cambria" w:cs="Cambria"/>
        <w:color w:val="7F7F7F"/>
        <w:spacing w:val="60"/>
      </w:rPr>
      <w:t>Strona</w:t>
    </w:r>
  </w:p>
  <w:p w14:paraId="5E3ED79F" w14:textId="77777777" w:rsidR="00A16F63" w:rsidRDefault="00A16F63">
    <w:pPr>
      <w:pStyle w:val="Stopka"/>
      <w:jc w:val="right"/>
      <w:rPr>
        <w:rFonts w:ascii="Cambria" w:hAnsi="Cambria" w:cs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D6431" w14:textId="77777777" w:rsidR="00CA263D" w:rsidRDefault="00CA263D">
      <w:r>
        <w:separator/>
      </w:r>
    </w:p>
  </w:footnote>
  <w:footnote w:type="continuationSeparator" w:id="0">
    <w:p w14:paraId="23BD1790" w14:textId="77777777" w:rsidR="00CA263D" w:rsidRDefault="00CA263D">
      <w:r>
        <w:continuationSeparator/>
      </w:r>
    </w:p>
  </w:footnote>
  <w:footnote w:id="1">
    <w:p w14:paraId="0661A539" w14:textId="77777777" w:rsidR="00777734" w:rsidRDefault="00777734" w:rsidP="00777734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50094" w14:textId="77777777" w:rsidR="00A16F63" w:rsidRDefault="00A16F63">
    <w:pPr>
      <w:pStyle w:val="Tekstpodstawowy"/>
      <w:spacing w:line="276" w:lineRule="auto"/>
      <w:jc w:val="both"/>
    </w:pPr>
    <w:r>
      <w:t>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80604" w14:textId="4BD1DC85" w:rsidR="00777734" w:rsidRPr="00556F13" w:rsidRDefault="00777734" w:rsidP="00556F13">
    <w:pPr>
      <w:spacing w:after="120"/>
      <w:jc w:val="right"/>
      <w:rPr>
        <w:rFonts w:ascii="Arial" w:hAnsi="Arial" w:cs="Arial"/>
        <w:b/>
        <w:bCs/>
        <w:lang w:eastAsia="pl-PL"/>
      </w:rPr>
    </w:pPr>
    <w:r w:rsidRPr="00556F13">
      <w:rPr>
        <w:rFonts w:ascii="Arial" w:hAnsi="Arial" w:cs="Arial"/>
        <w:b/>
        <w:bCs/>
      </w:rPr>
      <w:t>Załącznik nr 1 do SWZ</w:t>
    </w:r>
  </w:p>
  <w:p w14:paraId="785FC3F4" w14:textId="77777777" w:rsidR="00777734" w:rsidRDefault="00777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8EFCDF86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65" w:hanging="465"/>
      </w:pPr>
      <w:rPr>
        <w:rFonts w:ascii="Cambria" w:hAnsi="Cambria" w:cs="Arial" w:hint="default"/>
        <w:bCs/>
        <w:sz w:val="22"/>
        <w:szCs w:val="2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465" w:hanging="465"/>
      </w:pPr>
      <w:rPr>
        <w:rFonts w:ascii="Cambria" w:hAnsi="Cambria" w:cs="Arial" w:hint="default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mbria" w:hAnsi="Cambria" w:cs="Arial" w:hint="default"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Cambria" w:hAnsi="Cambria" w:cs="Arial" w:hint="default"/>
        <w:b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mbria" w:hAnsi="Cambria" w:cs="Arial" w:hint="default"/>
        <w:b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Cambria" w:hAnsi="Cambria" w:cs="Arial" w:hint="default"/>
        <w:b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mbria" w:hAnsi="Cambria" w:cs="Arial" w:hint="default"/>
        <w:b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Cambria" w:hAnsi="Cambria" w:cs="Arial" w:hint="default"/>
        <w:b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mbria" w:hAnsi="Cambria" w:cs="Arial" w:hint="default"/>
        <w:bCs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ascii="Cambria" w:hAnsi="Cambria" w:cs="Cambria" w:hint="default"/>
        <w:sz w:val="22"/>
        <w:szCs w:val="22"/>
        <w:lang w:eastAsia="pl-P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NumPar3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708"/>
        </w:tabs>
        <w:ind w:left="1429" w:hanging="360"/>
      </w:pPr>
      <w:rPr>
        <w:rFonts w:ascii="Cambria" w:hAnsi="Cambria" w:cs="Cambria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/>
      </w:rPr>
    </w:lvl>
  </w:abstractNum>
  <w:abstractNum w:abstractNumId="10" w15:restartNumberingAfterBreak="0">
    <w:nsid w:val="0000000B"/>
    <w:multiLevelType w:val="multilevel"/>
    <w:tmpl w:val="0000000B"/>
    <w:name w:val="WW8Num13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1" w15:restartNumberingAfterBreak="0">
    <w:nsid w:val="0000000C"/>
    <w:multiLevelType w:val="singleLevel"/>
    <w:tmpl w:val="0000000C"/>
    <w:name w:val="WW8Num15"/>
    <w:lvl w:ilvl="0">
      <w:start w:val="7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2" w15:restartNumberingAfterBreak="0">
    <w:nsid w:val="0000000D"/>
    <w:multiLevelType w:val="singleLevel"/>
    <w:tmpl w:val="0000000D"/>
    <w:name w:val="WW8Num16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/>
      </w:rPr>
    </w:lvl>
  </w:abstractNum>
  <w:abstractNum w:abstractNumId="13" w15:restartNumberingAfterBreak="0">
    <w:nsid w:val="0000000E"/>
    <w:multiLevelType w:val="singleLevel"/>
    <w:tmpl w:val="0000000E"/>
    <w:name w:val="WW8Num17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  <w:rPr>
        <w:rFonts w:ascii="Liberation Serif" w:hAnsi="Liberation Serif"/>
      </w:rPr>
    </w:lvl>
  </w:abstractNum>
  <w:abstractNum w:abstractNumId="14" w15:restartNumberingAfterBreak="0">
    <w:nsid w:val="082A74F0"/>
    <w:multiLevelType w:val="hybridMultilevel"/>
    <w:tmpl w:val="D1368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BF3992"/>
    <w:multiLevelType w:val="hybridMultilevel"/>
    <w:tmpl w:val="B68C91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32363D9"/>
    <w:multiLevelType w:val="hybridMultilevel"/>
    <w:tmpl w:val="A5FC4082"/>
    <w:lvl w:ilvl="0" w:tplc="000000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8C2535"/>
    <w:multiLevelType w:val="hybridMultilevel"/>
    <w:tmpl w:val="1AAA3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8332E5"/>
    <w:multiLevelType w:val="hybridMultilevel"/>
    <w:tmpl w:val="466AE598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17A01A85"/>
    <w:multiLevelType w:val="hybridMultilevel"/>
    <w:tmpl w:val="53F41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02358E"/>
    <w:multiLevelType w:val="hybridMultilevel"/>
    <w:tmpl w:val="6FC2D7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3C3E36"/>
    <w:multiLevelType w:val="hybridMultilevel"/>
    <w:tmpl w:val="89F8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E4AA7"/>
    <w:multiLevelType w:val="hybridMultilevel"/>
    <w:tmpl w:val="4C48CC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8562480"/>
    <w:multiLevelType w:val="hybridMultilevel"/>
    <w:tmpl w:val="1220A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F26B17"/>
    <w:multiLevelType w:val="hybridMultilevel"/>
    <w:tmpl w:val="EB48C96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31E3F9C"/>
    <w:multiLevelType w:val="hybridMultilevel"/>
    <w:tmpl w:val="343EB066"/>
    <w:lvl w:ilvl="0" w:tplc="1082CE8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F03056"/>
    <w:multiLevelType w:val="hybridMultilevel"/>
    <w:tmpl w:val="36129CDA"/>
    <w:lvl w:ilvl="0" w:tplc="80D020CA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8870F3"/>
    <w:multiLevelType w:val="hybridMultilevel"/>
    <w:tmpl w:val="154685A0"/>
    <w:lvl w:ilvl="0" w:tplc="2898A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441FC0"/>
    <w:multiLevelType w:val="hybridMultilevel"/>
    <w:tmpl w:val="7EE209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6941EB"/>
    <w:multiLevelType w:val="hybridMultilevel"/>
    <w:tmpl w:val="89F8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C21969"/>
    <w:multiLevelType w:val="hybridMultilevel"/>
    <w:tmpl w:val="335E2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BC7EEB"/>
    <w:multiLevelType w:val="hybridMultilevel"/>
    <w:tmpl w:val="CA62B26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5533C"/>
    <w:multiLevelType w:val="hybridMultilevel"/>
    <w:tmpl w:val="C5166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9C912D3"/>
    <w:multiLevelType w:val="hybridMultilevel"/>
    <w:tmpl w:val="5434A3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B48AC"/>
    <w:multiLevelType w:val="hybridMultilevel"/>
    <w:tmpl w:val="69C6321A"/>
    <w:lvl w:ilvl="0" w:tplc="5FF21D2E">
      <w:start w:val="4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3A5037"/>
    <w:multiLevelType w:val="hybridMultilevel"/>
    <w:tmpl w:val="02C4564E"/>
    <w:lvl w:ilvl="0" w:tplc="EA2E99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C7462F"/>
    <w:multiLevelType w:val="hybridMultilevel"/>
    <w:tmpl w:val="8DB6FDB2"/>
    <w:lvl w:ilvl="0" w:tplc="BDE0D1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913662">
    <w:abstractNumId w:val="0"/>
  </w:num>
  <w:num w:numId="2" w16cid:durableId="1792283474">
    <w:abstractNumId w:val="1"/>
  </w:num>
  <w:num w:numId="3" w16cid:durableId="1386099553">
    <w:abstractNumId w:val="2"/>
  </w:num>
  <w:num w:numId="4" w16cid:durableId="1388720247">
    <w:abstractNumId w:val="3"/>
  </w:num>
  <w:num w:numId="5" w16cid:durableId="166553516">
    <w:abstractNumId w:val="4"/>
  </w:num>
  <w:num w:numId="6" w16cid:durableId="177933895">
    <w:abstractNumId w:val="5"/>
  </w:num>
  <w:num w:numId="7" w16cid:durableId="1594702721">
    <w:abstractNumId w:val="6"/>
  </w:num>
  <w:num w:numId="8" w16cid:durableId="194320140">
    <w:abstractNumId w:val="7"/>
  </w:num>
  <w:num w:numId="9" w16cid:durableId="1286497199">
    <w:abstractNumId w:val="8"/>
  </w:num>
  <w:num w:numId="10" w16cid:durableId="1801218835">
    <w:abstractNumId w:val="9"/>
  </w:num>
  <w:num w:numId="11" w16cid:durableId="270750656">
    <w:abstractNumId w:val="10"/>
  </w:num>
  <w:num w:numId="12" w16cid:durableId="748385831">
    <w:abstractNumId w:val="11"/>
  </w:num>
  <w:num w:numId="13" w16cid:durableId="22555098">
    <w:abstractNumId w:val="12"/>
  </w:num>
  <w:num w:numId="14" w16cid:durableId="1139349163">
    <w:abstractNumId w:val="13"/>
  </w:num>
  <w:num w:numId="15" w16cid:durableId="1113673421">
    <w:abstractNumId w:val="19"/>
  </w:num>
  <w:num w:numId="16" w16cid:durableId="1104807192">
    <w:abstractNumId w:val="18"/>
  </w:num>
  <w:num w:numId="17" w16cid:durableId="540868831">
    <w:abstractNumId w:val="28"/>
  </w:num>
  <w:num w:numId="18" w16cid:durableId="600063905">
    <w:abstractNumId w:val="32"/>
  </w:num>
  <w:num w:numId="19" w16cid:durableId="1234850552">
    <w:abstractNumId w:val="20"/>
  </w:num>
  <w:num w:numId="20" w16cid:durableId="1241477249">
    <w:abstractNumId w:val="35"/>
  </w:num>
  <w:num w:numId="21" w16cid:durableId="1729720953">
    <w:abstractNumId w:val="31"/>
  </w:num>
  <w:num w:numId="22" w16cid:durableId="1787386963">
    <w:abstractNumId w:val="39"/>
  </w:num>
  <w:num w:numId="23" w16cid:durableId="470362976">
    <w:abstractNumId w:val="26"/>
  </w:num>
  <w:num w:numId="24" w16cid:durableId="1341547763">
    <w:abstractNumId w:val="22"/>
  </w:num>
  <w:num w:numId="25" w16cid:durableId="168909544">
    <w:abstractNumId w:val="23"/>
  </w:num>
  <w:num w:numId="26" w16cid:durableId="1384017948">
    <w:abstractNumId w:val="38"/>
  </w:num>
  <w:num w:numId="27" w16cid:durableId="791561579">
    <w:abstractNumId w:val="37"/>
  </w:num>
  <w:num w:numId="28" w16cid:durableId="1663465141">
    <w:abstractNumId w:val="33"/>
  </w:num>
  <w:num w:numId="29" w16cid:durableId="1073431851">
    <w:abstractNumId w:val="17"/>
  </w:num>
  <w:num w:numId="30" w16cid:durableId="880170327">
    <w:abstractNumId w:val="21"/>
  </w:num>
  <w:num w:numId="31" w16cid:durableId="743260865">
    <w:abstractNumId w:val="15"/>
  </w:num>
  <w:num w:numId="32" w16cid:durableId="790828543">
    <w:abstractNumId w:val="30"/>
  </w:num>
  <w:num w:numId="33" w16cid:durableId="191041901">
    <w:abstractNumId w:val="29"/>
  </w:num>
  <w:num w:numId="34" w16cid:durableId="829642004">
    <w:abstractNumId w:val="25"/>
  </w:num>
  <w:num w:numId="35" w16cid:durableId="533924595">
    <w:abstractNumId w:val="36"/>
  </w:num>
  <w:num w:numId="36" w16cid:durableId="785081834">
    <w:abstractNumId w:val="14"/>
  </w:num>
  <w:num w:numId="37" w16cid:durableId="386103701">
    <w:abstractNumId w:val="27"/>
  </w:num>
  <w:num w:numId="38" w16cid:durableId="744107196">
    <w:abstractNumId w:val="16"/>
  </w:num>
  <w:num w:numId="39" w16cid:durableId="1531912467">
    <w:abstractNumId w:val="34"/>
  </w:num>
  <w:num w:numId="40" w16cid:durableId="40927437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B8"/>
    <w:rsid w:val="00020C8F"/>
    <w:rsid w:val="0002569A"/>
    <w:rsid w:val="000322E0"/>
    <w:rsid w:val="00034FB8"/>
    <w:rsid w:val="00036863"/>
    <w:rsid w:val="00041F5F"/>
    <w:rsid w:val="00047937"/>
    <w:rsid w:val="000C3A35"/>
    <w:rsid w:val="000E1A03"/>
    <w:rsid w:val="00116D69"/>
    <w:rsid w:val="00120C01"/>
    <w:rsid w:val="00120F29"/>
    <w:rsid w:val="001232C0"/>
    <w:rsid w:val="001241A2"/>
    <w:rsid w:val="001333F5"/>
    <w:rsid w:val="001419D2"/>
    <w:rsid w:val="0014503D"/>
    <w:rsid w:val="00151EDA"/>
    <w:rsid w:val="001553F7"/>
    <w:rsid w:val="0016226E"/>
    <w:rsid w:val="001658BC"/>
    <w:rsid w:val="00165C83"/>
    <w:rsid w:val="00171A2C"/>
    <w:rsid w:val="0017293F"/>
    <w:rsid w:val="00176D73"/>
    <w:rsid w:val="00177D0C"/>
    <w:rsid w:val="00177E71"/>
    <w:rsid w:val="00195CAC"/>
    <w:rsid w:val="001B14DB"/>
    <w:rsid w:val="001B44D3"/>
    <w:rsid w:val="001C3874"/>
    <w:rsid w:val="001C3A18"/>
    <w:rsid w:val="001D1E48"/>
    <w:rsid w:val="001E0CFA"/>
    <w:rsid w:val="001E717B"/>
    <w:rsid w:val="001F416D"/>
    <w:rsid w:val="00235FC3"/>
    <w:rsid w:val="00244158"/>
    <w:rsid w:val="00254084"/>
    <w:rsid w:val="00263A82"/>
    <w:rsid w:val="002719A8"/>
    <w:rsid w:val="002878FA"/>
    <w:rsid w:val="00295EA4"/>
    <w:rsid w:val="002B4F24"/>
    <w:rsid w:val="002C0F43"/>
    <w:rsid w:val="002C27C4"/>
    <w:rsid w:val="002C46A7"/>
    <w:rsid w:val="002C51C0"/>
    <w:rsid w:val="002C7771"/>
    <w:rsid w:val="002F675B"/>
    <w:rsid w:val="002F7FDD"/>
    <w:rsid w:val="00300B0A"/>
    <w:rsid w:val="003026EF"/>
    <w:rsid w:val="00304703"/>
    <w:rsid w:val="00307540"/>
    <w:rsid w:val="00310846"/>
    <w:rsid w:val="003208D1"/>
    <w:rsid w:val="00332A8D"/>
    <w:rsid w:val="003347CB"/>
    <w:rsid w:val="00336B56"/>
    <w:rsid w:val="003406CB"/>
    <w:rsid w:val="00350F6E"/>
    <w:rsid w:val="003519E2"/>
    <w:rsid w:val="003532C3"/>
    <w:rsid w:val="00366FBB"/>
    <w:rsid w:val="00374B60"/>
    <w:rsid w:val="00391480"/>
    <w:rsid w:val="003A2A02"/>
    <w:rsid w:val="003A3B24"/>
    <w:rsid w:val="003A6DC2"/>
    <w:rsid w:val="003B0507"/>
    <w:rsid w:val="003B17C0"/>
    <w:rsid w:val="003C291D"/>
    <w:rsid w:val="003D15D5"/>
    <w:rsid w:val="003D2E16"/>
    <w:rsid w:val="003D6B7D"/>
    <w:rsid w:val="003E1952"/>
    <w:rsid w:val="003F491B"/>
    <w:rsid w:val="00412C52"/>
    <w:rsid w:val="00417842"/>
    <w:rsid w:val="00422E54"/>
    <w:rsid w:val="00423358"/>
    <w:rsid w:val="00444F00"/>
    <w:rsid w:val="0044783D"/>
    <w:rsid w:val="00454758"/>
    <w:rsid w:val="00461C71"/>
    <w:rsid w:val="00486853"/>
    <w:rsid w:val="004A40B6"/>
    <w:rsid w:val="004B4F96"/>
    <w:rsid w:val="004C3312"/>
    <w:rsid w:val="004D3D88"/>
    <w:rsid w:val="004E5AF0"/>
    <w:rsid w:val="004F1ABA"/>
    <w:rsid w:val="0050264B"/>
    <w:rsid w:val="005061EF"/>
    <w:rsid w:val="005366C0"/>
    <w:rsid w:val="0055368A"/>
    <w:rsid w:val="00556F13"/>
    <w:rsid w:val="00562EFB"/>
    <w:rsid w:val="00566004"/>
    <w:rsid w:val="005704B1"/>
    <w:rsid w:val="0057502D"/>
    <w:rsid w:val="00591055"/>
    <w:rsid w:val="0059447E"/>
    <w:rsid w:val="005B4F0F"/>
    <w:rsid w:val="005D193A"/>
    <w:rsid w:val="005E5200"/>
    <w:rsid w:val="005E7C13"/>
    <w:rsid w:val="00601A5C"/>
    <w:rsid w:val="00625457"/>
    <w:rsid w:val="00625C30"/>
    <w:rsid w:val="00625E66"/>
    <w:rsid w:val="006301B8"/>
    <w:rsid w:val="00630F07"/>
    <w:rsid w:val="00660F6A"/>
    <w:rsid w:val="006659D8"/>
    <w:rsid w:val="00685690"/>
    <w:rsid w:val="00686A60"/>
    <w:rsid w:val="00687527"/>
    <w:rsid w:val="006972BE"/>
    <w:rsid w:val="006A1AB4"/>
    <w:rsid w:val="006A5590"/>
    <w:rsid w:val="006A7722"/>
    <w:rsid w:val="006C39CB"/>
    <w:rsid w:val="006C3E2D"/>
    <w:rsid w:val="006E6B1C"/>
    <w:rsid w:val="006F286B"/>
    <w:rsid w:val="007148AF"/>
    <w:rsid w:val="00726D28"/>
    <w:rsid w:val="00743E26"/>
    <w:rsid w:val="00771570"/>
    <w:rsid w:val="00773D52"/>
    <w:rsid w:val="00777734"/>
    <w:rsid w:val="00785765"/>
    <w:rsid w:val="00793736"/>
    <w:rsid w:val="00793CCC"/>
    <w:rsid w:val="007B3803"/>
    <w:rsid w:val="007E1D8C"/>
    <w:rsid w:val="007F00F1"/>
    <w:rsid w:val="007F4147"/>
    <w:rsid w:val="008211D4"/>
    <w:rsid w:val="008339AA"/>
    <w:rsid w:val="008411B5"/>
    <w:rsid w:val="00842676"/>
    <w:rsid w:val="00847119"/>
    <w:rsid w:val="0087334C"/>
    <w:rsid w:val="00874897"/>
    <w:rsid w:val="00882039"/>
    <w:rsid w:val="008853DB"/>
    <w:rsid w:val="008C0EF6"/>
    <w:rsid w:val="008C4423"/>
    <w:rsid w:val="008C58C4"/>
    <w:rsid w:val="008D2D97"/>
    <w:rsid w:val="008D369F"/>
    <w:rsid w:val="008D5B95"/>
    <w:rsid w:val="008D66ED"/>
    <w:rsid w:val="008E39B9"/>
    <w:rsid w:val="008E5161"/>
    <w:rsid w:val="008E5591"/>
    <w:rsid w:val="00901FDC"/>
    <w:rsid w:val="009026BF"/>
    <w:rsid w:val="00904276"/>
    <w:rsid w:val="0090455F"/>
    <w:rsid w:val="00911E39"/>
    <w:rsid w:val="00920884"/>
    <w:rsid w:val="009337E0"/>
    <w:rsid w:val="00940772"/>
    <w:rsid w:val="00940DF1"/>
    <w:rsid w:val="00943B60"/>
    <w:rsid w:val="00951C12"/>
    <w:rsid w:val="0096414C"/>
    <w:rsid w:val="00994DF4"/>
    <w:rsid w:val="00995A1C"/>
    <w:rsid w:val="009A04B2"/>
    <w:rsid w:val="009A04F8"/>
    <w:rsid w:val="009C381B"/>
    <w:rsid w:val="009E21C4"/>
    <w:rsid w:val="009E3240"/>
    <w:rsid w:val="009E41D2"/>
    <w:rsid w:val="009E6723"/>
    <w:rsid w:val="009F6C33"/>
    <w:rsid w:val="00A04B0A"/>
    <w:rsid w:val="00A052D3"/>
    <w:rsid w:val="00A05714"/>
    <w:rsid w:val="00A05725"/>
    <w:rsid w:val="00A16D44"/>
    <w:rsid w:val="00A16F63"/>
    <w:rsid w:val="00A32866"/>
    <w:rsid w:val="00A47FF5"/>
    <w:rsid w:val="00A62F67"/>
    <w:rsid w:val="00A86679"/>
    <w:rsid w:val="00AA2254"/>
    <w:rsid w:val="00AC3B7E"/>
    <w:rsid w:val="00AC6194"/>
    <w:rsid w:val="00AD701B"/>
    <w:rsid w:val="00AE56CF"/>
    <w:rsid w:val="00AF1BD1"/>
    <w:rsid w:val="00B77177"/>
    <w:rsid w:val="00B801DC"/>
    <w:rsid w:val="00B80EA2"/>
    <w:rsid w:val="00BA6EAD"/>
    <w:rsid w:val="00BB795C"/>
    <w:rsid w:val="00BC0A90"/>
    <w:rsid w:val="00BC3AA2"/>
    <w:rsid w:val="00BC7640"/>
    <w:rsid w:val="00BD730C"/>
    <w:rsid w:val="00C03863"/>
    <w:rsid w:val="00C05C08"/>
    <w:rsid w:val="00C1384E"/>
    <w:rsid w:val="00C149B4"/>
    <w:rsid w:val="00C252CB"/>
    <w:rsid w:val="00C25A2A"/>
    <w:rsid w:val="00C4484D"/>
    <w:rsid w:val="00C45964"/>
    <w:rsid w:val="00C570E5"/>
    <w:rsid w:val="00C57D82"/>
    <w:rsid w:val="00C725EF"/>
    <w:rsid w:val="00C7793E"/>
    <w:rsid w:val="00C96F41"/>
    <w:rsid w:val="00CA263D"/>
    <w:rsid w:val="00CC4A33"/>
    <w:rsid w:val="00CC51E8"/>
    <w:rsid w:val="00CD47B0"/>
    <w:rsid w:val="00CD58C4"/>
    <w:rsid w:val="00CF52E7"/>
    <w:rsid w:val="00CF70F2"/>
    <w:rsid w:val="00D12B27"/>
    <w:rsid w:val="00D13475"/>
    <w:rsid w:val="00D1471B"/>
    <w:rsid w:val="00D27515"/>
    <w:rsid w:val="00D36302"/>
    <w:rsid w:val="00D41417"/>
    <w:rsid w:val="00D44198"/>
    <w:rsid w:val="00D56003"/>
    <w:rsid w:val="00D575AE"/>
    <w:rsid w:val="00D6060A"/>
    <w:rsid w:val="00D6149E"/>
    <w:rsid w:val="00D712BC"/>
    <w:rsid w:val="00D76B3B"/>
    <w:rsid w:val="00D83699"/>
    <w:rsid w:val="00D83867"/>
    <w:rsid w:val="00D83E65"/>
    <w:rsid w:val="00D96814"/>
    <w:rsid w:val="00DA08A9"/>
    <w:rsid w:val="00DA2262"/>
    <w:rsid w:val="00DC7F1B"/>
    <w:rsid w:val="00DE1C80"/>
    <w:rsid w:val="00DF509A"/>
    <w:rsid w:val="00DF6F96"/>
    <w:rsid w:val="00E20C6C"/>
    <w:rsid w:val="00E24CB9"/>
    <w:rsid w:val="00E40287"/>
    <w:rsid w:val="00E41B75"/>
    <w:rsid w:val="00E42A68"/>
    <w:rsid w:val="00E64816"/>
    <w:rsid w:val="00E809BE"/>
    <w:rsid w:val="00E84FB7"/>
    <w:rsid w:val="00E85CB7"/>
    <w:rsid w:val="00EA41FD"/>
    <w:rsid w:val="00EB078C"/>
    <w:rsid w:val="00EB2E1D"/>
    <w:rsid w:val="00EC5E3D"/>
    <w:rsid w:val="00EC6B7A"/>
    <w:rsid w:val="00F1094F"/>
    <w:rsid w:val="00F110CB"/>
    <w:rsid w:val="00F140E7"/>
    <w:rsid w:val="00F17540"/>
    <w:rsid w:val="00F44AE9"/>
    <w:rsid w:val="00F46D9D"/>
    <w:rsid w:val="00F51579"/>
    <w:rsid w:val="00F53CA9"/>
    <w:rsid w:val="00F562EB"/>
    <w:rsid w:val="00F65266"/>
    <w:rsid w:val="00F65568"/>
    <w:rsid w:val="00F74D03"/>
    <w:rsid w:val="00F826D5"/>
    <w:rsid w:val="00F94DDE"/>
    <w:rsid w:val="00FB43E9"/>
    <w:rsid w:val="00FD0E77"/>
    <w:rsid w:val="00FD4BDF"/>
    <w:rsid w:val="00FF0947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62ADBA"/>
  <w15:chartTrackingRefBased/>
  <w15:docId w15:val="{476A9AB8-8DCD-41A9-89AF-6E67AF343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F24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cs="Cambria" w:hint="default"/>
      <w:b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Cambria" w:hAnsi="Cambria" w:cs="Cambria" w:hint="default"/>
      <w:b/>
      <w:sz w:val="22"/>
      <w:szCs w:val="22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Cambria" w:hAnsi="Cambria" w:cs="Arial" w:hint="default"/>
      <w:bCs/>
      <w:sz w:val="22"/>
      <w:szCs w:val="22"/>
    </w:rPr>
  </w:style>
  <w:style w:type="character" w:customStyle="1" w:styleId="WW8Num6z0">
    <w:name w:val="WW8Num6z0"/>
    <w:rPr>
      <w:rFonts w:ascii="Cambria" w:hAnsi="Cambria" w:cs="Cambria" w:hint="default"/>
      <w:sz w:val="22"/>
      <w:szCs w:val="22"/>
      <w:lang w:eastAsia="pl-PL"/>
    </w:rPr>
  </w:style>
  <w:style w:type="character" w:customStyle="1" w:styleId="WW8Num7z0">
    <w:name w:val="WW8Num7z0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mbria" w:hAnsi="Cambria" w:cs="Cambria" w:hint="default"/>
      <w:b w:val="0"/>
      <w:sz w:val="22"/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  <w:rPr>
      <w:rFonts w:hint="default"/>
      <w:b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Domylnaczcionkaakapitu2">
    <w:name w:val="Domyślna czcionka akapitu2"/>
  </w:style>
  <w:style w:type="character" w:customStyle="1" w:styleId="WW8Num21z3">
    <w:name w:val="WW8Num21z3"/>
  </w:style>
  <w:style w:type="character" w:customStyle="1" w:styleId="WW8Num12z7">
    <w:name w:val="WW8Num12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z5">
    <w:name w:val="WW8Num4z5"/>
  </w:style>
  <w:style w:type="character" w:customStyle="1" w:styleId="WW8Num16z5">
    <w:name w:val="WW8Num16z5"/>
  </w:style>
  <w:style w:type="character" w:customStyle="1" w:styleId="SIWZtekstZnak">
    <w:name w:val="SIWZ_tekst Znak"/>
    <w:rPr>
      <w:rFonts w:ascii="Arial" w:hAnsi="Arial" w:cs="Arial"/>
      <w:sz w:val="22"/>
      <w:szCs w:val="22"/>
    </w:rPr>
  </w:style>
  <w:style w:type="character" w:customStyle="1" w:styleId="WW8Num37z5">
    <w:name w:val="WW8Num37z5"/>
  </w:style>
  <w:style w:type="character" w:customStyle="1" w:styleId="WW8Num39z1">
    <w:name w:val="WW8Num39z1"/>
  </w:style>
  <w:style w:type="character" w:customStyle="1" w:styleId="WW8Num34z6">
    <w:name w:val="WW8Num34z6"/>
  </w:style>
  <w:style w:type="character" w:customStyle="1" w:styleId="WW8Num35z3">
    <w:name w:val="WW8Num35z3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WW8Num20z2">
    <w:name w:val="WW8Num20z2"/>
  </w:style>
  <w:style w:type="character" w:customStyle="1" w:styleId="WW8Num40z0">
    <w:name w:val="WW8Num40z0"/>
    <w:rPr>
      <w:rFonts w:hint="default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z3">
    <w:name w:val="WW8Num4z3"/>
  </w:style>
  <w:style w:type="character" w:customStyle="1" w:styleId="WW8Num5z4">
    <w:name w:val="WW8Num5z4"/>
  </w:style>
  <w:style w:type="character" w:styleId="Hipercze">
    <w:name w:val="Hyperlink"/>
    <w:rPr>
      <w:color w:val="0000FF"/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</w:style>
  <w:style w:type="character" w:customStyle="1" w:styleId="Znakiprzypiswdolnych">
    <w:name w:val="Znaki przypisów dolnych"/>
    <w:rPr>
      <w:shd w:val="clear" w:color="auto" w:fill="auto"/>
      <w:vertAlign w:val="superscript"/>
    </w:rPr>
  </w:style>
  <w:style w:type="character" w:customStyle="1" w:styleId="WW8Num5z8">
    <w:name w:val="WW8Num5z8"/>
  </w:style>
  <w:style w:type="character" w:customStyle="1" w:styleId="WW8Num40z5">
    <w:name w:val="WW8Num40z5"/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uiPriority w:val="99"/>
    <w:rPr>
      <w:rFonts w:eastAsia="Calibri"/>
    </w:rPr>
  </w:style>
  <w:style w:type="character" w:customStyle="1" w:styleId="WW8Num31z2">
    <w:name w:val="WW8Num31z2"/>
  </w:style>
  <w:style w:type="character" w:customStyle="1" w:styleId="WW8Num44z6">
    <w:name w:val="WW8Num44z6"/>
  </w:style>
  <w:style w:type="character" w:customStyle="1" w:styleId="WW8Num43z6">
    <w:name w:val="WW8Num43z6"/>
  </w:style>
  <w:style w:type="character" w:customStyle="1" w:styleId="WW8Num36z6">
    <w:name w:val="WW8Num36z6"/>
  </w:style>
  <w:style w:type="character" w:styleId="UyteHipercze">
    <w:name w:val="FollowedHyperlink"/>
    <w:rPr>
      <w:color w:val="954F72"/>
      <w:u w:val="single"/>
    </w:rPr>
  </w:style>
  <w:style w:type="character" w:customStyle="1" w:styleId="WW8Num39z4">
    <w:name w:val="WW8Num39z4"/>
  </w:style>
  <w:style w:type="character" w:customStyle="1" w:styleId="WW8Num1z6">
    <w:name w:val="WW8Num1z6"/>
  </w:style>
  <w:style w:type="character" w:customStyle="1" w:styleId="WW8Num39z5">
    <w:name w:val="WW8Num39z5"/>
  </w:style>
  <w:style w:type="character" w:customStyle="1" w:styleId="WW8Num35z5">
    <w:name w:val="WW8Num35z5"/>
  </w:style>
  <w:style w:type="character" w:customStyle="1" w:styleId="WW8Num16z2">
    <w:name w:val="WW8Num16z2"/>
  </w:style>
  <w:style w:type="character" w:customStyle="1" w:styleId="WW8Num5z5">
    <w:name w:val="WW8Num5z5"/>
  </w:style>
  <w:style w:type="character" w:customStyle="1" w:styleId="WW8Num28z1">
    <w:name w:val="WW8Num28z1"/>
  </w:style>
  <w:style w:type="character" w:customStyle="1" w:styleId="WW8Num12z8">
    <w:name w:val="WW8Num12z8"/>
  </w:style>
  <w:style w:type="character" w:customStyle="1" w:styleId="WW8Num28z0">
    <w:name w:val="WW8Num28z0"/>
    <w:rPr>
      <w:rFonts w:hint="default"/>
    </w:rPr>
  </w:style>
  <w:style w:type="character" w:customStyle="1" w:styleId="WW8Num28z5">
    <w:name w:val="WW8Num28z5"/>
  </w:style>
  <w:style w:type="character" w:customStyle="1" w:styleId="WW8Num40z1">
    <w:name w:val="WW8Num40z1"/>
  </w:style>
  <w:style w:type="character" w:customStyle="1" w:styleId="WW8Num13z6">
    <w:name w:val="WW8Num13z6"/>
  </w:style>
  <w:style w:type="character" w:customStyle="1" w:styleId="WW8Num26z7">
    <w:name w:val="WW8Num26z7"/>
  </w:style>
  <w:style w:type="character" w:customStyle="1" w:styleId="WW8Num20z7">
    <w:name w:val="WW8Num20z7"/>
  </w:style>
  <w:style w:type="character" w:customStyle="1" w:styleId="WW8Num16z1">
    <w:name w:val="WW8Num16z1"/>
  </w:style>
  <w:style w:type="character" w:customStyle="1" w:styleId="WW8Num25z8">
    <w:name w:val="WW8Num25z8"/>
  </w:style>
  <w:style w:type="character" w:customStyle="1" w:styleId="WW8Num26z5">
    <w:name w:val="WW8Num26z5"/>
  </w:style>
  <w:style w:type="character" w:customStyle="1" w:styleId="WW8Num38z3">
    <w:name w:val="WW8Num38z3"/>
  </w:style>
  <w:style w:type="character" w:customStyle="1" w:styleId="WW8Num22z5">
    <w:name w:val="WW8Num22z5"/>
  </w:style>
  <w:style w:type="character" w:customStyle="1" w:styleId="WW8Num25z5">
    <w:name w:val="WW8Num25z5"/>
  </w:style>
  <w:style w:type="character" w:customStyle="1" w:styleId="WW8Num27z3">
    <w:name w:val="WW8Num27z3"/>
  </w:style>
  <w:style w:type="character" w:customStyle="1" w:styleId="FontStyle30">
    <w:name w:val="Font Style30"/>
    <w:rPr>
      <w:rFonts w:ascii="Times New Roman" w:hAnsi="Times New Roman" w:cs="Times New Roman"/>
      <w:b/>
      <w:sz w:val="26"/>
    </w:rPr>
  </w:style>
  <w:style w:type="character" w:customStyle="1" w:styleId="WW8Num32z7">
    <w:name w:val="WW8Num32z7"/>
  </w:style>
  <w:style w:type="character" w:customStyle="1" w:styleId="WW8Num43z0">
    <w:name w:val="WW8Num43z0"/>
    <w:rPr>
      <w:rFonts w:hint="default"/>
    </w:rPr>
  </w:style>
  <w:style w:type="character" w:customStyle="1" w:styleId="WW8Num28z4">
    <w:name w:val="WW8Num28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1z5">
    <w:name w:val="WW8Num1z5"/>
  </w:style>
  <w:style w:type="character" w:customStyle="1" w:styleId="WW8Num17z6">
    <w:name w:val="WW8Num17z6"/>
  </w:style>
  <w:style w:type="character" w:customStyle="1" w:styleId="NagwekZnak">
    <w:name w:val="Nagłówek Znak"/>
  </w:style>
  <w:style w:type="character" w:customStyle="1" w:styleId="WW8Num16z3">
    <w:name w:val="WW8Num16z3"/>
  </w:style>
  <w:style w:type="character" w:customStyle="1" w:styleId="WW8Num20z8">
    <w:name w:val="WW8Num20z8"/>
  </w:style>
  <w:style w:type="character" w:customStyle="1" w:styleId="WW8Num27z1">
    <w:name w:val="WW8Num27z1"/>
  </w:style>
  <w:style w:type="character" w:customStyle="1" w:styleId="ZwykytekstZnak">
    <w:name w:val="Zwykły tekst Znak"/>
    <w:rPr>
      <w:rFonts w:ascii="Calibri" w:hAnsi="Calibri" w:cs="Calibri"/>
      <w:sz w:val="22"/>
      <w:szCs w:val="21"/>
    </w:rPr>
  </w:style>
  <w:style w:type="character" w:customStyle="1" w:styleId="WW8Num36z4">
    <w:name w:val="WW8Num36z4"/>
  </w:style>
  <w:style w:type="character" w:customStyle="1" w:styleId="WW8Num17z2">
    <w:name w:val="WW8Num17z2"/>
  </w:style>
  <w:style w:type="character" w:customStyle="1" w:styleId="WW8Num7z1">
    <w:name w:val="WW8Num7z1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7z2">
    <w:name w:val="WW8Num7z2"/>
  </w:style>
  <w:style w:type="character" w:customStyle="1" w:styleId="WW8Num45z3">
    <w:name w:val="WW8Num45z3"/>
  </w:style>
  <w:style w:type="character" w:customStyle="1" w:styleId="WW8Num33z7">
    <w:name w:val="WW8Num33z7"/>
  </w:style>
  <w:style w:type="character" w:customStyle="1" w:styleId="TekstprzypisukocowegoZnak">
    <w:name w:val="Tekst przypisu końcowego Znak"/>
  </w:style>
  <w:style w:type="character" w:customStyle="1" w:styleId="WW8Num2z4">
    <w:name w:val="WW8Num2z4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5z7">
    <w:name w:val="WW8Num5z7"/>
  </w:style>
  <w:style w:type="character" w:customStyle="1" w:styleId="WW8Num45z6">
    <w:name w:val="WW8Num45z6"/>
  </w:style>
  <w:style w:type="character" w:customStyle="1" w:styleId="WW8Num37z0">
    <w:name w:val="WW8Num37z0"/>
    <w:rPr>
      <w:rFonts w:hint="default"/>
    </w:rPr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46z2">
    <w:name w:val="WW8Num46z2"/>
  </w:style>
  <w:style w:type="character" w:customStyle="1" w:styleId="WW8Num43z5">
    <w:name w:val="WW8Num43z5"/>
  </w:style>
  <w:style w:type="character" w:customStyle="1" w:styleId="WW8Num2z2">
    <w:name w:val="WW8Num2z2"/>
  </w:style>
  <w:style w:type="character" w:customStyle="1" w:styleId="WW8Num3z7">
    <w:name w:val="WW8Num3z7"/>
  </w:style>
  <w:style w:type="character" w:customStyle="1" w:styleId="WW8Num2z8">
    <w:name w:val="WW8Num2z8"/>
  </w:style>
  <w:style w:type="character" w:customStyle="1" w:styleId="WW8Num29z5">
    <w:name w:val="WW8Num29z5"/>
  </w:style>
  <w:style w:type="character" w:customStyle="1" w:styleId="WW8Num16z8">
    <w:name w:val="WW8Num16z8"/>
  </w:style>
  <w:style w:type="character" w:customStyle="1" w:styleId="WW8Num39z8">
    <w:name w:val="WW8Num39z8"/>
  </w:style>
  <w:style w:type="character" w:customStyle="1" w:styleId="WW8Num13z7">
    <w:name w:val="WW8Num13z7"/>
  </w:style>
  <w:style w:type="character" w:customStyle="1" w:styleId="WW8Num20z0">
    <w:name w:val="WW8Num20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</w:style>
  <w:style w:type="character" w:customStyle="1" w:styleId="WW8Num2z5">
    <w:name w:val="WW8Num2z5"/>
  </w:style>
  <w:style w:type="character" w:customStyle="1" w:styleId="WW8Num2z3">
    <w:name w:val="WW8Num2z3"/>
  </w:style>
  <w:style w:type="character" w:customStyle="1" w:styleId="WW8Num35z6">
    <w:name w:val="WW8Num35z6"/>
  </w:style>
  <w:style w:type="character" w:customStyle="1" w:styleId="WW8Num46z4">
    <w:name w:val="WW8Num46z4"/>
  </w:style>
  <w:style w:type="character" w:customStyle="1" w:styleId="WW8Num25z4">
    <w:name w:val="WW8Num25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z6">
    <w:name w:val="WW8Num2z6"/>
  </w:style>
  <w:style w:type="character" w:customStyle="1" w:styleId="WW8Num43z8">
    <w:name w:val="WW8Num43z8"/>
  </w:style>
  <w:style w:type="character" w:customStyle="1" w:styleId="WW8Num34z3">
    <w:name w:val="WW8Num34z3"/>
  </w:style>
  <w:style w:type="character" w:customStyle="1" w:styleId="WW8Num33z5">
    <w:name w:val="WW8Num33z5"/>
  </w:style>
  <w:style w:type="character" w:customStyle="1" w:styleId="WW8Num7z5">
    <w:name w:val="WW8Num7z5"/>
  </w:style>
  <w:style w:type="character" w:customStyle="1" w:styleId="WW8Num44z0">
    <w:name w:val="WW8Num44z0"/>
    <w:rPr>
      <w:rFonts w:hint="default"/>
    </w:rPr>
  </w:style>
  <w:style w:type="character" w:customStyle="1" w:styleId="WW8Num19z4">
    <w:name w:val="WW8Num19z4"/>
  </w:style>
  <w:style w:type="character" w:customStyle="1" w:styleId="WW8Num21z4">
    <w:name w:val="WW8Num21z4"/>
  </w:style>
  <w:style w:type="character" w:customStyle="1" w:styleId="WW-Absatz-Standardschriftart">
    <w:name w:val="WW-Absatz-Standardschriftart"/>
  </w:style>
  <w:style w:type="character" w:customStyle="1" w:styleId="WW8Num37z6">
    <w:name w:val="WW8Num37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7z1">
    <w:name w:val="WW8Num17z1"/>
  </w:style>
  <w:style w:type="character" w:customStyle="1" w:styleId="WW8Num41z1">
    <w:name w:val="WW8Num41z1"/>
  </w:style>
  <w:style w:type="character" w:customStyle="1" w:styleId="WW8Num38z4">
    <w:name w:val="WW8Num38z4"/>
  </w:style>
  <w:style w:type="character" w:customStyle="1" w:styleId="WW8Num42z3">
    <w:name w:val="WW8Num42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4">
    <w:name w:val="WW8Num12z4"/>
  </w:style>
  <w:style w:type="character" w:customStyle="1" w:styleId="WW8Num19z3">
    <w:name w:val="WW8Num19z3"/>
  </w:style>
  <w:style w:type="character" w:customStyle="1" w:styleId="highlightedsearchterm">
    <w:name w:val="highlightedsearchterm"/>
    <w:basedOn w:val="Domylnaczcionkaakapitu2"/>
  </w:style>
  <w:style w:type="character" w:customStyle="1" w:styleId="WW8Num37z4">
    <w:name w:val="WW8Num37z4"/>
  </w:style>
  <w:style w:type="character" w:customStyle="1" w:styleId="WW8Num45z0">
    <w:name w:val="WW8Num45z0"/>
    <w:rPr>
      <w:rFonts w:hint="default"/>
    </w:rPr>
  </w:style>
  <w:style w:type="character" w:customStyle="1" w:styleId="WW8Num7z7">
    <w:name w:val="WW8Num7z7"/>
  </w:style>
  <w:style w:type="character" w:customStyle="1" w:styleId="WW8Num12z3">
    <w:name w:val="WW8Num12z3"/>
  </w:style>
  <w:style w:type="character" w:customStyle="1" w:styleId="WW8Num13z2">
    <w:name w:val="WW8Num13z2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0z8">
    <w:name w:val="WW8Num40z8"/>
  </w:style>
  <w:style w:type="character" w:customStyle="1" w:styleId="WW8Num30z8">
    <w:name w:val="WW8Num30z8"/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WW8Num38z1">
    <w:name w:val="WW8Num38z1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StopkaZnak">
    <w:name w:val="Stopka Znak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2z1">
    <w:name w:val="WW8Num22z1"/>
  </w:style>
  <w:style w:type="character" w:customStyle="1" w:styleId="WW8Num20z6">
    <w:name w:val="WW8Num20z6"/>
  </w:style>
  <w:style w:type="character" w:customStyle="1" w:styleId="WW8Num23z7">
    <w:name w:val="WW8Num23z7"/>
  </w:style>
  <w:style w:type="character" w:customStyle="1" w:styleId="WW8Num2z7">
    <w:name w:val="WW8Num2z7"/>
  </w:style>
  <w:style w:type="character" w:customStyle="1" w:styleId="WW8Num29z7">
    <w:name w:val="WW8Num29z7"/>
  </w:style>
  <w:style w:type="character" w:customStyle="1" w:styleId="WW8Num13z8">
    <w:name w:val="WW8Num13z8"/>
  </w:style>
  <w:style w:type="character" w:customStyle="1" w:styleId="WW8Num35z2">
    <w:name w:val="WW8Num35z2"/>
  </w:style>
  <w:style w:type="character" w:customStyle="1" w:styleId="WW8Num26z6">
    <w:name w:val="WW8Num26z6"/>
  </w:style>
  <w:style w:type="character" w:customStyle="1" w:styleId="WW8Num23z2">
    <w:name w:val="WW8Num23z2"/>
  </w:style>
  <w:style w:type="character" w:customStyle="1" w:styleId="WW8Num33z6">
    <w:name w:val="WW8Num33z6"/>
  </w:style>
  <w:style w:type="character" w:customStyle="1" w:styleId="WW8Num31z6">
    <w:name w:val="WW8Num31z6"/>
  </w:style>
  <w:style w:type="character" w:customStyle="1" w:styleId="Domylnaczcionkaakapitu1">
    <w:name w:val="Domyślna czcionka akapitu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z1">
    <w:name w:val="WW8Num1z1"/>
  </w:style>
  <w:style w:type="character" w:customStyle="1" w:styleId="PodtytuZnak">
    <w:name w:val="Podtytuł Znak"/>
    <w:rPr>
      <w:rFonts w:ascii="Arial" w:eastAsia="Calibri" w:hAnsi="Arial" w:cs="Arial"/>
    </w:rPr>
  </w:style>
  <w:style w:type="character" w:customStyle="1" w:styleId="WW8Num12z5">
    <w:name w:val="WW8Num12z5"/>
  </w:style>
  <w:style w:type="character" w:customStyle="1" w:styleId="WW8Num22z4">
    <w:name w:val="WW8Num22z4"/>
  </w:style>
  <w:style w:type="character" w:customStyle="1" w:styleId="WW8Num23z4">
    <w:name w:val="WW8Num23z4"/>
  </w:style>
  <w:style w:type="character" w:customStyle="1" w:styleId="WW8Num37z2">
    <w:name w:val="WW8Num37z2"/>
  </w:style>
  <w:style w:type="character" w:customStyle="1" w:styleId="WW8Num43z3">
    <w:name w:val="WW8Num43z3"/>
  </w:style>
  <w:style w:type="character" w:customStyle="1" w:styleId="WW8Num35z7">
    <w:name w:val="WW8Num35z7"/>
  </w:style>
  <w:style w:type="character" w:customStyle="1" w:styleId="WW8Num29z6">
    <w:name w:val="WW8Num29z6"/>
  </w:style>
  <w:style w:type="character" w:customStyle="1" w:styleId="WW8Num28z7">
    <w:name w:val="WW8Num28z7"/>
  </w:style>
  <w:style w:type="character" w:customStyle="1" w:styleId="WW8Num36z8">
    <w:name w:val="WW8Num36z8"/>
  </w:style>
  <w:style w:type="character" w:customStyle="1" w:styleId="Teksttreci">
    <w:name w:val="Tekst treści_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z3">
    <w:name w:val="WW8Num3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7z5">
    <w:name w:val="WW8Num27z5"/>
  </w:style>
  <w:style w:type="character" w:customStyle="1" w:styleId="WW8Num4z2">
    <w:name w:val="WW8Num4z2"/>
  </w:style>
  <w:style w:type="character" w:customStyle="1" w:styleId="WW8Num26z2">
    <w:name w:val="WW8Num26z2"/>
  </w:style>
  <w:style w:type="character" w:customStyle="1" w:styleId="WW8Num35z1">
    <w:name w:val="WW8Num35z1"/>
  </w:style>
  <w:style w:type="character" w:customStyle="1" w:styleId="WW8Num30z3">
    <w:name w:val="WW8Num30z3"/>
  </w:style>
  <w:style w:type="character" w:customStyle="1" w:styleId="WW8Num39z0">
    <w:name w:val="WW8Num39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3z5">
    <w:name w:val="WW8Num3z5"/>
  </w:style>
  <w:style w:type="character" w:customStyle="1" w:styleId="WW8Num5z1">
    <w:name w:val="WW8Num5z1"/>
  </w:style>
  <w:style w:type="character" w:customStyle="1" w:styleId="WW8Num44z4">
    <w:name w:val="WW8Num44z4"/>
  </w:style>
  <w:style w:type="character" w:customStyle="1" w:styleId="WW8Num21z1">
    <w:name w:val="WW8Num21z1"/>
  </w:style>
  <w:style w:type="character" w:customStyle="1" w:styleId="WW8Num33z3">
    <w:name w:val="WW8Num33z3"/>
  </w:style>
  <w:style w:type="character" w:customStyle="1" w:styleId="WW8Num6z2">
    <w:name w:val="WW8Num6z2"/>
  </w:style>
  <w:style w:type="character" w:customStyle="1" w:styleId="WW8Num1z2">
    <w:name w:val="WW8Num1z2"/>
  </w:style>
  <w:style w:type="character" w:customStyle="1" w:styleId="WW8Num25z1">
    <w:name w:val="WW8Num25z1"/>
  </w:style>
  <w:style w:type="character" w:customStyle="1" w:styleId="WW8Num2z1">
    <w:name w:val="WW8Num2z1"/>
  </w:style>
  <w:style w:type="character" w:customStyle="1" w:styleId="WW8Num30z6">
    <w:name w:val="WW8Num30z6"/>
  </w:style>
  <w:style w:type="character" w:customStyle="1" w:styleId="WW8Num39z7">
    <w:name w:val="WW8Num39z7"/>
  </w:style>
  <w:style w:type="character" w:customStyle="1" w:styleId="WW8Num30z4">
    <w:name w:val="WW8Num30z4"/>
  </w:style>
  <w:style w:type="character" w:customStyle="1" w:styleId="WW8Num31z5">
    <w:name w:val="WW8Num31z5"/>
  </w:style>
  <w:style w:type="character" w:customStyle="1" w:styleId="WW8Num46z1">
    <w:name w:val="WW8Num46z1"/>
  </w:style>
  <w:style w:type="character" w:customStyle="1" w:styleId="WW8Num42z4">
    <w:name w:val="WW8Num42z4"/>
  </w:style>
  <w:style w:type="character" w:customStyle="1" w:styleId="WW8Num29z2">
    <w:name w:val="WW8Num29z2"/>
  </w:style>
  <w:style w:type="character" w:customStyle="1" w:styleId="WW8Num3z2">
    <w:name w:val="WW8Num3z2"/>
  </w:style>
  <w:style w:type="character" w:customStyle="1" w:styleId="WW8Num16z4">
    <w:name w:val="WW8Num16z4"/>
  </w:style>
  <w:style w:type="character" w:customStyle="1" w:styleId="WW8Num22z8">
    <w:name w:val="WW8Num22z8"/>
  </w:style>
  <w:style w:type="character" w:customStyle="1" w:styleId="WW8Num36z1">
    <w:name w:val="WW8Num36z1"/>
  </w:style>
  <w:style w:type="character" w:customStyle="1" w:styleId="WW8Num34z5">
    <w:name w:val="WW8Num34z5"/>
  </w:style>
  <w:style w:type="character" w:customStyle="1" w:styleId="WW8Num19z7">
    <w:name w:val="WW8Num19z7"/>
  </w:style>
  <w:style w:type="character" w:customStyle="1" w:styleId="WW8Num27z6">
    <w:name w:val="WW8Num27z6"/>
  </w:style>
  <w:style w:type="character" w:customStyle="1" w:styleId="WW8Num28z3">
    <w:name w:val="WW8Num28z3"/>
  </w:style>
  <w:style w:type="character" w:customStyle="1" w:styleId="WW8Num40z4">
    <w:name w:val="WW8Num40z4"/>
  </w:style>
  <w:style w:type="character" w:customStyle="1" w:styleId="WW8Num5z6">
    <w:name w:val="WW8Num5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6z3">
    <w:name w:val="WW8Num36z3"/>
  </w:style>
  <w:style w:type="character" w:customStyle="1" w:styleId="WW8Num29z0">
    <w:name w:val="WW8Num29z0"/>
    <w:rPr>
      <w:rFonts w:hint="default"/>
    </w:rPr>
  </w:style>
  <w:style w:type="character" w:customStyle="1" w:styleId="WW8Num40z2">
    <w:name w:val="WW8Num40z2"/>
  </w:style>
  <w:style w:type="character" w:customStyle="1" w:styleId="WW8Num29z3">
    <w:name w:val="WW8Num29z3"/>
  </w:style>
  <w:style w:type="character" w:customStyle="1" w:styleId="WW8Num16z7">
    <w:name w:val="WW8Num16z7"/>
  </w:style>
  <w:style w:type="character" w:customStyle="1" w:styleId="WW8Num28z2">
    <w:name w:val="WW8Num28z2"/>
  </w:style>
  <w:style w:type="character" w:customStyle="1" w:styleId="WW8Num21z2">
    <w:name w:val="WW8Num21z2"/>
  </w:style>
  <w:style w:type="character" w:customStyle="1" w:styleId="WW8Num42z2">
    <w:name w:val="WW8Num42z2"/>
  </w:style>
  <w:style w:type="character" w:customStyle="1" w:styleId="WW8Num43z1">
    <w:name w:val="WW8Num43z1"/>
  </w:style>
  <w:style w:type="character" w:customStyle="1" w:styleId="WW8Num37z8">
    <w:name w:val="WW8Num37z8"/>
  </w:style>
  <w:style w:type="character" w:customStyle="1" w:styleId="WW8Num19z5">
    <w:name w:val="WW8Num19z5"/>
  </w:style>
  <w:style w:type="character" w:customStyle="1" w:styleId="WW8Num38z5">
    <w:name w:val="WW8Num38z5"/>
  </w:style>
  <w:style w:type="character" w:customStyle="1" w:styleId="WW8Num41z2">
    <w:name w:val="WW8Num41z2"/>
  </w:style>
  <w:style w:type="character" w:customStyle="1" w:styleId="WW8Num21z8">
    <w:name w:val="WW8Num21z8"/>
  </w:style>
  <w:style w:type="character" w:customStyle="1" w:styleId="WW8Num33z2">
    <w:name w:val="WW8Num33z2"/>
  </w:style>
  <w:style w:type="character" w:customStyle="1" w:styleId="WW8Num27z4">
    <w:name w:val="WW8Num27z4"/>
  </w:style>
  <w:style w:type="character" w:customStyle="1" w:styleId="WW8Num27z8">
    <w:name w:val="WW8Num27z8"/>
  </w:style>
  <w:style w:type="character" w:customStyle="1" w:styleId="WW8Num46z3">
    <w:name w:val="WW8Num46z3"/>
  </w:style>
  <w:style w:type="character" w:customStyle="1" w:styleId="WW8Num25z2">
    <w:name w:val="WW8Num25z2"/>
  </w:style>
  <w:style w:type="character" w:customStyle="1" w:styleId="WW8Num45z2">
    <w:name w:val="WW8Num45z2"/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3z4">
    <w:name w:val="WW8Num13z4"/>
  </w:style>
  <w:style w:type="character" w:customStyle="1" w:styleId="WW8Num5z2">
    <w:name w:val="WW8Num5z2"/>
  </w:style>
  <w:style w:type="character" w:customStyle="1" w:styleId="WW8Num34z4">
    <w:name w:val="WW8Num34z4"/>
  </w:style>
  <w:style w:type="character" w:customStyle="1" w:styleId="WW8Num19z2">
    <w:name w:val="WW8Num19z2"/>
  </w:style>
  <w:style w:type="character" w:customStyle="1" w:styleId="WW8Num40z7">
    <w:name w:val="WW8Num40z7"/>
  </w:style>
  <w:style w:type="character" w:customStyle="1" w:styleId="WW8Num31z3">
    <w:name w:val="WW8Num31z3"/>
  </w:style>
  <w:style w:type="character" w:customStyle="1" w:styleId="WW8Num34z1">
    <w:name w:val="WW8Num34z1"/>
  </w:style>
  <w:style w:type="character" w:customStyle="1" w:styleId="WW8Num39z6">
    <w:name w:val="WW8Num39z6"/>
  </w:style>
  <w:style w:type="character" w:customStyle="1" w:styleId="WW8Num42z7">
    <w:name w:val="WW8Num42z7"/>
  </w:style>
  <w:style w:type="character" w:customStyle="1" w:styleId="WW8Num29z8">
    <w:name w:val="WW8Num29z8"/>
  </w:style>
  <w:style w:type="character" w:customStyle="1" w:styleId="WW8Num38z8">
    <w:name w:val="WW8Num38z8"/>
  </w:style>
  <w:style w:type="character" w:customStyle="1" w:styleId="WW8Num3z8">
    <w:name w:val="WW8Num3z8"/>
  </w:style>
  <w:style w:type="character" w:customStyle="1" w:styleId="FontStyle35">
    <w:name w:val="Font Style35"/>
    <w:rPr>
      <w:rFonts w:ascii="Times New Roman" w:hAnsi="Times New Roman" w:cs="Times New Roman"/>
      <w:sz w:val="22"/>
    </w:rPr>
  </w:style>
  <w:style w:type="character" w:customStyle="1" w:styleId="WW8Num33z8">
    <w:name w:val="WW8Num33z8"/>
  </w:style>
  <w:style w:type="character" w:customStyle="1" w:styleId="WW8Num28z8">
    <w:name w:val="WW8Num28z8"/>
  </w:style>
  <w:style w:type="character" w:customStyle="1" w:styleId="WW8Num42z0">
    <w:name w:val="WW8Num42z0"/>
    <w:rPr>
      <w:rFonts w:hint="default"/>
    </w:rPr>
  </w:style>
  <w:style w:type="character" w:customStyle="1" w:styleId="TekstpodstawowyZnak">
    <w:name w:val="Tekst podstawowy Znak"/>
  </w:style>
  <w:style w:type="character" w:customStyle="1" w:styleId="WW8Num7z6">
    <w:name w:val="WW8Num7z6"/>
  </w:style>
  <w:style w:type="character" w:customStyle="1" w:styleId="WW8Num1z4">
    <w:name w:val="WW8Num1z4"/>
  </w:style>
  <w:style w:type="character" w:customStyle="1" w:styleId="WW8Num37z7">
    <w:name w:val="WW8Num37z7"/>
  </w:style>
  <w:style w:type="character" w:customStyle="1" w:styleId="WW8Num1z7">
    <w:name w:val="WW8Num1z7"/>
  </w:style>
  <w:style w:type="character" w:customStyle="1" w:styleId="WW8Num32z6">
    <w:name w:val="WW8Num32z6"/>
  </w:style>
  <w:style w:type="character" w:customStyle="1" w:styleId="WW8Num45z4">
    <w:name w:val="WW8Num45z4"/>
  </w:style>
  <w:style w:type="character" w:customStyle="1" w:styleId="WW8Num13z5">
    <w:name w:val="WW8Num13z5"/>
  </w:style>
  <w:style w:type="character" w:customStyle="1" w:styleId="WW8Num12z1">
    <w:name w:val="WW8Num12z1"/>
  </w:style>
  <w:style w:type="character" w:customStyle="1" w:styleId="WW8Num42z6">
    <w:name w:val="WW8Num42z6"/>
  </w:style>
  <w:style w:type="character" w:customStyle="1" w:styleId="WW8Num34z8">
    <w:name w:val="WW8Num34z8"/>
  </w:style>
  <w:style w:type="character" w:customStyle="1" w:styleId="WW8Num44z5">
    <w:name w:val="WW8Num44z5"/>
  </w:style>
  <w:style w:type="character" w:customStyle="1" w:styleId="FontStyle34">
    <w:name w:val="Font Style34"/>
    <w:rPr>
      <w:rFonts w:ascii="Times New Roman" w:hAnsi="Times New Roman" w:cs="Times New Roman"/>
      <w:sz w:val="20"/>
    </w:rPr>
  </w:style>
  <w:style w:type="character" w:customStyle="1" w:styleId="WW8Num19z8">
    <w:name w:val="WW8Num19z8"/>
  </w:style>
  <w:style w:type="character" w:customStyle="1" w:styleId="WW8Num4z1">
    <w:name w:val="WW8Num4z1"/>
  </w:style>
  <w:style w:type="character" w:customStyle="1" w:styleId="WW8Num45z5">
    <w:name w:val="WW8Num45z5"/>
  </w:style>
  <w:style w:type="character" w:customStyle="1" w:styleId="WW8Num6z1">
    <w:name w:val="WW8Num6z1"/>
  </w:style>
  <w:style w:type="character" w:customStyle="1" w:styleId="WW8Num6z4">
    <w:name w:val="WW8Num6z4"/>
  </w:style>
  <w:style w:type="character" w:customStyle="1" w:styleId="WW8Num17z7">
    <w:name w:val="WW8Num17z7"/>
  </w:style>
  <w:style w:type="character" w:customStyle="1" w:styleId="WW8Num12z6">
    <w:name w:val="WW8Num12z6"/>
  </w:style>
  <w:style w:type="character" w:customStyle="1" w:styleId="WW8Num43z4">
    <w:name w:val="WW8Num43z4"/>
  </w:style>
  <w:style w:type="character" w:customStyle="1" w:styleId="WW8Num20z5">
    <w:name w:val="WW8Num20z5"/>
  </w:style>
  <w:style w:type="character" w:customStyle="1" w:styleId="WW8Num23z0">
    <w:name w:val="WW8Num23z0"/>
    <w:rPr>
      <w:rFonts w:hint="default"/>
    </w:rPr>
  </w:style>
  <w:style w:type="character" w:customStyle="1" w:styleId="TematkomentarzaZnak">
    <w:name w:val="Temat komentarza Znak"/>
    <w:rPr>
      <w:b/>
      <w:bCs/>
    </w:rPr>
  </w:style>
  <w:style w:type="character" w:customStyle="1" w:styleId="WW8Num34z2">
    <w:name w:val="WW8Num34z2"/>
  </w:style>
  <w:style w:type="character" w:customStyle="1" w:styleId="WW8Num27z7">
    <w:name w:val="WW8Num27z7"/>
  </w:style>
  <w:style w:type="character" w:customStyle="1" w:styleId="WW8Num40z3">
    <w:name w:val="WW8Num40z3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44z3">
    <w:name w:val="WW8Num44z3"/>
  </w:style>
  <w:style w:type="character" w:customStyle="1" w:styleId="WW8Num34z7">
    <w:name w:val="WW8Num34z7"/>
  </w:style>
  <w:style w:type="character" w:customStyle="1" w:styleId="Nagwek3Znak">
    <w:name w:val="Nagłówek 3 Znak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WW8Num45z7">
    <w:name w:val="WW8Num45z7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8z2">
    <w:name w:val="WW8Num38z2"/>
  </w:style>
  <w:style w:type="character" w:customStyle="1" w:styleId="WW8Num19z1">
    <w:name w:val="WW8Num19z1"/>
  </w:style>
  <w:style w:type="character" w:customStyle="1" w:styleId="WW8Num44z7">
    <w:name w:val="WW8Num44z7"/>
  </w:style>
  <w:style w:type="character" w:customStyle="1" w:styleId="WW8Num41z3">
    <w:name w:val="WW8Num41z3"/>
  </w:style>
  <w:style w:type="character" w:customStyle="1" w:styleId="WW8Num16z6">
    <w:name w:val="WW8Num16z6"/>
  </w:style>
  <w:style w:type="character" w:customStyle="1" w:styleId="WW8Num35z4">
    <w:name w:val="WW8Num35z4"/>
  </w:style>
  <w:style w:type="character" w:customStyle="1" w:styleId="WW8Num1z8">
    <w:name w:val="WW8Num1z8"/>
  </w:style>
  <w:style w:type="character" w:customStyle="1" w:styleId="WW8Num26z1">
    <w:name w:val="WW8Num26z1"/>
  </w:style>
  <w:style w:type="character" w:customStyle="1" w:styleId="WW8Num30z1">
    <w:name w:val="WW8Num30z1"/>
  </w:style>
  <w:style w:type="character" w:customStyle="1" w:styleId="WW8Num36z5">
    <w:name w:val="WW8Num36z5"/>
  </w:style>
  <w:style w:type="character" w:customStyle="1" w:styleId="WW8Num23z6">
    <w:name w:val="WW8Num23z6"/>
  </w:style>
  <w:style w:type="character" w:customStyle="1" w:styleId="WW8Num22z3">
    <w:name w:val="WW8Num22z3"/>
  </w:style>
  <w:style w:type="character" w:customStyle="1" w:styleId="WW8Num1z3">
    <w:name w:val="WW8Num1z3"/>
  </w:style>
  <w:style w:type="character" w:customStyle="1" w:styleId="WW8Num26z8">
    <w:name w:val="WW8Num26z8"/>
  </w:style>
  <w:style w:type="character" w:customStyle="1" w:styleId="WW8Num7z8">
    <w:name w:val="WW8Num7z8"/>
  </w:style>
  <w:style w:type="character" w:customStyle="1" w:styleId="WW8Num26z0">
    <w:name w:val="WW8Num26z0"/>
  </w:style>
  <w:style w:type="character" w:customStyle="1" w:styleId="WW8Num32z4">
    <w:name w:val="WW8Num32z4"/>
  </w:style>
  <w:style w:type="character" w:customStyle="1" w:styleId="WW8Num17z5">
    <w:name w:val="WW8Num17z5"/>
  </w:style>
  <w:style w:type="character" w:customStyle="1" w:styleId="WW8Num39z3">
    <w:name w:val="WW8Num39z3"/>
  </w:style>
  <w:style w:type="character" w:customStyle="1" w:styleId="WW8Num5z3">
    <w:name w:val="WW8Num5z3"/>
  </w:style>
  <w:style w:type="character" w:customStyle="1" w:styleId="WW8Num22z7">
    <w:name w:val="WW8Num22z7"/>
  </w:style>
  <w:style w:type="character" w:customStyle="1" w:styleId="WW8Num17z8">
    <w:name w:val="WW8Num17z8"/>
  </w:style>
  <w:style w:type="character" w:customStyle="1" w:styleId="WW8Num22z2">
    <w:name w:val="WW8Num22z2"/>
  </w:style>
  <w:style w:type="character" w:customStyle="1" w:styleId="WW8Num6z7">
    <w:name w:val="WW8Num6z7"/>
  </w:style>
  <w:style w:type="character" w:customStyle="1" w:styleId="WW8Num44z1">
    <w:name w:val="WW8Num44z1"/>
  </w:style>
  <w:style w:type="character" w:customStyle="1" w:styleId="WW8Num23z8">
    <w:name w:val="WW8Num23z8"/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6z3">
    <w:name w:val="WW8Num6z3"/>
  </w:style>
  <w:style w:type="character" w:customStyle="1" w:styleId="WW8Num44z8">
    <w:name w:val="WW8Num44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2z2">
    <w:name w:val="WW8Num12z2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31z7">
    <w:name w:val="WW8Num31z7"/>
  </w:style>
  <w:style w:type="character" w:customStyle="1" w:styleId="WW8Num32z5">
    <w:name w:val="WW8Num32z5"/>
  </w:style>
  <w:style w:type="character" w:customStyle="1" w:styleId="Absatz-Standardschriftart">
    <w:name w:val="Absatz-Standardschriftart"/>
  </w:style>
  <w:style w:type="character" w:customStyle="1" w:styleId="WW8Num25z3">
    <w:name w:val="WW8Num25z3"/>
  </w:style>
  <w:style w:type="character" w:customStyle="1" w:styleId="WW8Num17z3">
    <w:name w:val="WW8Num17z3"/>
  </w:style>
  <w:style w:type="character" w:customStyle="1" w:styleId="WW8Num23z1">
    <w:name w:val="WW8Num23z1"/>
  </w:style>
  <w:style w:type="character" w:customStyle="1" w:styleId="WW8Num44z2">
    <w:name w:val="WW8Num44z2"/>
  </w:style>
  <w:style w:type="character" w:customStyle="1" w:styleId="WW8Num45z1">
    <w:name w:val="WW8Num45z1"/>
  </w:style>
  <w:style w:type="character" w:customStyle="1" w:styleId="WW8Num4z6">
    <w:name w:val="WW8Num4z6"/>
  </w:style>
  <w:style w:type="character" w:customStyle="1" w:styleId="WW8Num6z5">
    <w:name w:val="WW8Num6z5"/>
  </w:style>
  <w:style w:type="character" w:customStyle="1" w:styleId="WW8Num38z7">
    <w:name w:val="WW8Num38z7"/>
  </w:style>
  <w:style w:type="character" w:customStyle="1" w:styleId="WW8Num42z8">
    <w:name w:val="WW8Num42z8"/>
  </w:style>
  <w:style w:type="character" w:customStyle="1" w:styleId="WW8Num33z4">
    <w:name w:val="WW8Num33z4"/>
  </w:style>
  <w:style w:type="character" w:customStyle="1" w:styleId="WW8Num43z7">
    <w:name w:val="WW8Num43z7"/>
  </w:style>
  <w:style w:type="character" w:customStyle="1" w:styleId="WW8Num41z4">
    <w:name w:val="WW8Num41z4"/>
  </w:style>
  <w:style w:type="character" w:customStyle="1" w:styleId="WW8Num19z6">
    <w:name w:val="WW8Num19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29z1">
    <w:name w:val="WW8Num29z1"/>
  </w:style>
  <w:style w:type="character" w:customStyle="1" w:styleId="WW8Num7z3">
    <w:name w:val="WW8Num7z3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z6">
    <w:name w:val="WW8Num3z6"/>
  </w:style>
  <w:style w:type="character" w:customStyle="1" w:styleId="WW8Num41z7">
    <w:name w:val="WW8Num41z7"/>
  </w:style>
  <w:style w:type="character" w:customStyle="1" w:styleId="WW8Num4z7">
    <w:name w:val="WW8Num4z7"/>
  </w:style>
  <w:style w:type="character" w:customStyle="1" w:styleId="WW8Num31z1">
    <w:name w:val="WW8Num31z1"/>
  </w:style>
  <w:style w:type="character" w:customStyle="1" w:styleId="WW8Num29z4">
    <w:name w:val="WW8Num29z4"/>
  </w:style>
  <w:style w:type="character" w:customStyle="1" w:styleId="WW8Num36z7">
    <w:name w:val="WW8Num36z7"/>
  </w:style>
  <w:style w:type="character" w:customStyle="1" w:styleId="WW8Num4z8">
    <w:name w:val="WW8Num4z8"/>
  </w:style>
  <w:style w:type="character" w:customStyle="1" w:styleId="WW8Num30z5">
    <w:name w:val="WW8Num30z5"/>
  </w:style>
  <w:style w:type="character" w:customStyle="1" w:styleId="TytuZnak">
    <w:name w:val="Tytuł Znak"/>
    <w:rPr>
      <w:b/>
      <w:sz w:val="24"/>
    </w:rPr>
  </w:style>
  <w:style w:type="character" w:customStyle="1" w:styleId="WW8Num21z6">
    <w:name w:val="WW8Num21z6"/>
  </w:style>
  <w:style w:type="character" w:customStyle="1" w:styleId="WW-Absatz-Standardschriftart1">
    <w:name w:val="WW-Absatz-Standardschriftart1"/>
  </w:style>
  <w:style w:type="character" w:customStyle="1" w:styleId="WW8Num31z8">
    <w:name w:val="WW8Num31z8"/>
  </w:style>
  <w:style w:type="character" w:customStyle="1" w:styleId="WW8Num6z8">
    <w:name w:val="WW8Num6z8"/>
  </w:style>
  <w:style w:type="character" w:customStyle="1" w:styleId="WW8Num22z6">
    <w:name w:val="WW8Num22z6"/>
  </w:style>
  <w:style w:type="character" w:customStyle="1" w:styleId="WW8Num4z4">
    <w:name w:val="WW8Num4z4"/>
  </w:style>
  <w:style w:type="character" w:customStyle="1" w:styleId="WW8Num41z8">
    <w:name w:val="WW8Num41z8"/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21z7">
    <w:name w:val="WW8Num21z7"/>
  </w:style>
  <w:style w:type="character" w:customStyle="1" w:styleId="WW8Num32z8">
    <w:name w:val="WW8Num32z8"/>
  </w:style>
  <w:style w:type="character" w:customStyle="1" w:styleId="WW8Num3z4">
    <w:name w:val="WW8Num3z4"/>
  </w:style>
  <w:style w:type="character" w:customStyle="1" w:styleId="WW8Num28z6">
    <w:name w:val="WW8Num28z6"/>
  </w:style>
  <w:style w:type="character" w:customStyle="1" w:styleId="WW8Num35z8">
    <w:name w:val="WW8Num35z8"/>
  </w:style>
  <w:style w:type="character" w:customStyle="1" w:styleId="WW8Num38z6">
    <w:name w:val="WW8Num38z6"/>
  </w:style>
  <w:style w:type="character" w:customStyle="1" w:styleId="WW8Num45z8">
    <w:name w:val="WW8Num45z8"/>
  </w:style>
  <w:style w:type="character" w:customStyle="1" w:styleId="NormalBoldChar">
    <w:name w:val="NormalBold Char"/>
    <w:rPr>
      <w:b/>
      <w:sz w:val="24"/>
      <w:szCs w:val="22"/>
    </w:rPr>
  </w:style>
  <w:style w:type="character" w:customStyle="1" w:styleId="WW8Num40z6">
    <w:name w:val="WW8Num40z6"/>
  </w:style>
  <w:style w:type="character" w:customStyle="1" w:styleId="WW8Num21z5">
    <w:name w:val="WW8Num21z5"/>
  </w:style>
  <w:style w:type="character" w:customStyle="1" w:styleId="WW8Num20z3">
    <w:name w:val="WW8Num20z3"/>
  </w:style>
  <w:style w:type="character" w:customStyle="1" w:styleId="Znakinumeracji">
    <w:name w:val="Znaki numeracji"/>
  </w:style>
  <w:style w:type="character" w:customStyle="1" w:styleId="WW8Num43z2">
    <w:name w:val="WW8Num43z2"/>
  </w:style>
  <w:style w:type="character" w:customStyle="1" w:styleId="WW8Num42z1">
    <w:name w:val="WW8Num42z1"/>
  </w:style>
  <w:style w:type="character" w:customStyle="1" w:styleId="WW8Num23z3">
    <w:name w:val="WW8Num23z3"/>
  </w:style>
  <w:style w:type="character" w:customStyle="1" w:styleId="WW8Num23z5">
    <w:name w:val="WW8Num23z5"/>
  </w:style>
  <w:style w:type="character" w:customStyle="1" w:styleId="WW8Num33z1">
    <w:name w:val="WW8Num33z1"/>
  </w:style>
  <w:style w:type="character" w:customStyle="1" w:styleId="WW8Num30z2">
    <w:name w:val="WW8Num30z2"/>
  </w:style>
  <w:style w:type="character" w:customStyle="1" w:styleId="WW8Num25z6">
    <w:name w:val="WW8Num25z6"/>
  </w:style>
  <w:style w:type="character" w:customStyle="1" w:styleId="WW8Num20z4">
    <w:name w:val="WW8Num20z4"/>
  </w:style>
  <w:style w:type="character" w:customStyle="1" w:styleId="WW8Num32z2">
    <w:name w:val="WW8Num32z2"/>
  </w:style>
  <w:style w:type="character" w:customStyle="1" w:styleId="WW8Num27z2">
    <w:name w:val="WW8Num27z2"/>
  </w:style>
  <w:style w:type="character" w:customStyle="1" w:styleId="WW8Num32z1">
    <w:name w:val="WW8Num32z1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rPr>
      <w:rFonts w:ascii="Calibri" w:eastAsia="Calibri" w:hAnsi="Calibri" w:cs="Calibri"/>
    </w:rPr>
  </w:style>
  <w:style w:type="character" w:customStyle="1" w:styleId="AkapitzlistZnak">
    <w:name w:val="Akapit z listą Znak"/>
  </w:style>
  <w:style w:type="paragraph" w:customStyle="1" w:styleId="Nagwek2">
    <w:name w:val="Nagłówek2"/>
    <w:basedOn w:val="Normalny"/>
    <w:next w:val="Tekstpodstawowy"/>
    <w:pPr>
      <w:suppressAutoHyphens w:val="0"/>
      <w:jc w:val="center"/>
    </w:pPr>
    <w:rPr>
      <w:b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Tiret0">
    <w:name w:val="Tiret 0"/>
    <w:basedOn w:val="Point0"/>
    <w:pPr>
      <w:numPr>
        <w:numId w:val="13"/>
      </w:numPr>
      <w:tabs>
        <w:tab w:val="left" w:pos="850"/>
      </w:tabs>
    </w:pPr>
  </w:style>
  <w:style w:type="paragraph" w:customStyle="1" w:styleId="SIWZtekst">
    <w:name w:val="SIWZ_tekst"/>
    <w:basedOn w:val="Normalny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NormalBold">
    <w:name w:val="NormalBold"/>
    <w:basedOn w:val="Normalny"/>
    <w:pPr>
      <w:widowControl w:val="0"/>
      <w:suppressAutoHyphens w:val="0"/>
    </w:pPr>
    <w:rPr>
      <w:b/>
      <w:sz w:val="24"/>
      <w:szCs w:val="22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</w:rPr>
  </w:style>
  <w:style w:type="paragraph" w:customStyle="1" w:styleId="Tiret2">
    <w:name w:val="Tiret 2"/>
    <w:basedOn w:val="Point2"/>
    <w:pPr>
      <w:numPr>
        <w:numId w:val="14"/>
      </w:numPr>
      <w:tabs>
        <w:tab w:val="left" w:pos="1984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komentarza2">
    <w:name w:val="Tekst komentarza2"/>
    <w:basedOn w:val="Normalny"/>
  </w:style>
  <w:style w:type="paragraph" w:customStyle="1" w:styleId="redniasiatka1akcent21">
    <w:name w:val="Średnia siatka 1 — akcent 21"/>
    <w:basedOn w:val="Normalny"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sz w:val="16"/>
      <w:szCs w:val="16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23">
    <w:name w:val="Tekst podstawowy 23"/>
    <w:basedOn w:val="Normalny"/>
    <w:pPr>
      <w:jc w:val="both"/>
    </w:pPr>
    <w:rPr>
      <w:rFonts w:ascii="Arial" w:hAnsi="Arial" w:cs="Arial"/>
      <w:sz w:val="24"/>
      <w:szCs w:val="24"/>
    </w:rPr>
  </w:style>
  <w:style w:type="paragraph" w:customStyle="1" w:styleId="Tekstpodstawowy31">
    <w:name w:val="Tekst podstawowy 31"/>
    <w:basedOn w:val="Normalny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umPar3">
    <w:name w:val="NumPar 3"/>
    <w:basedOn w:val="Normalny"/>
    <w:next w:val="Text1"/>
    <w:pPr>
      <w:numPr>
        <w:numId w:val="8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</w:rPr>
  </w:style>
  <w:style w:type="paragraph" w:styleId="Bezodstpw">
    <w:name w:val="No Spacing"/>
    <w:qFormat/>
    <w:pPr>
      <w:suppressAutoHyphens/>
    </w:pPr>
    <w:rPr>
      <w:lang w:eastAsia="zh-CN"/>
    </w:rPr>
  </w:style>
  <w:style w:type="paragraph" w:customStyle="1" w:styleId="Tabela">
    <w:name w:val="Tabela"/>
    <w:next w:val="Normalny"/>
    <w:pPr>
      <w:widowControl w:val="0"/>
      <w:suppressAutoHyphens/>
      <w:autoSpaceDE w:val="0"/>
    </w:pPr>
    <w:rPr>
      <w:rFonts w:ascii="SimSun" w:hAnsi="SimSun" w:cs="SimSun" w:hint="eastAsia"/>
      <w:szCs w:val="24"/>
      <w:lang w:eastAsia="zh-CN"/>
    </w:rPr>
  </w:style>
  <w:style w:type="paragraph" w:customStyle="1" w:styleId="xl64">
    <w:name w:val="xl64"/>
    <w:basedOn w:val="Normalny"/>
    <w:pPr>
      <w:shd w:val="clear" w:color="auto" w:fill="FFFFFF"/>
      <w:suppressAutoHyphens w:val="0"/>
      <w:spacing w:before="280" w:after="280"/>
    </w:pPr>
    <w:rPr>
      <w:color w:val="333333"/>
      <w:sz w:val="18"/>
      <w:szCs w:val="18"/>
    </w:rPr>
  </w:style>
  <w:style w:type="paragraph" w:customStyle="1" w:styleId="Textbody">
    <w:name w:val="Text body"/>
    <w:basedOn w:val="Normalny"/>
    <w:pPr>
      <w:widowControl w:val="0"/>
      <w:spacing w:after="120"/>
    </w:pPr>
    <w:rPr>
      <w:rFonts w:eastAsia="Arial Unicode MS" w:cs="Tahoma"/>
      <w:kern w:val="1"/>
      <w:sz w:val="24"/>
      <w:szCs w:val="24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auto" w:fill="FFFFFF"/>
      <w:suppressAutoHyphens w:val="0"/>
      <w:spacing w:before="280" w:after="280"/>
    </w:pPr>
    <w:rPr>
      <w:sz w:val="12"/>
      <w:szCs w:val="12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styleId="Tekstprzypisudolnego">
    <w:name w:val="footnote text"/>
    <w:basedOn w:val="Normalny"/>
    <w:uiPriority w:val="99"/>
    <w:pPr>
      <w:suppressAutoHyphens w:val="0"/>
      <w:ind w:left="720" w:hanging="720"/>
      <w:jc w:val="both"/>
    </w:pPr>
    <w:rPr>
      <w:rFonts w:eastAsia="Calibri"/>
    </w:rPr>
  </w:style>
  <w:style w:type="paragraph" w:styleId="Tekstprzypisukocowego">
    <w:name w:val="endnote text"/>
    <w:basedOn w:val="Normalny"/>
  </w:style>
  <w:style w:type="paragraph" w:styleId="NormalnyWeb">
    <w:name w:val="Normal (Web)"/>
    <w:basedOn w:val="Normalny"/>
    <w:rPr>
      <w:sz w:val="24"/>
      <w:szCs w:val="24"/>
    </w:rPr>
  </w:style>
  <w:style w:type="paragraph" w:customStyle="1" w:styleId="Zwykytekst1">
    <w:name w:val="Zwykły tekst1"/>
    <w:basedOn w:val="Normalny"/>
    <w:pPr>
      <w:suppressAutoHyphens w:val="0"/>
    </w:pPr>
    <w:rPr>
      <w:rFonts w:ascii="Calibri" w:hAnsi="Calibri" w:cs="Calibri"/>
      <w:sz w:val="22"/>
      <w:szCs w:val="21"/>
    </w:rPr>
  </w:style>
  <w:style w:type="paragraph" w:styleId="Podtytu">
    <w:name w:val="Subtitle"/>
    <w:basedOn w:val="Normalny"/>
    <w:next w:val="Tekstpodstawowy"/>
    <w:qFormat/>
    <w:pPr>
      <w:suppressAutoHyphens w:val="0"/>
      <w:jc w:val="both"/>
    </w:pPr>
    <w:rPr>
      <w:rFonts w:ascii="Arial" w:eastAsia="Calibri" w:hAnsi="Arial" w:cs="Ari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Liniapozioma">
    <w:name w:val="Linia pozioma"/>
    <w:basedOn w:val="Normalny"/>
    <w:next w:val="Tekstpodstawowy"/>
    <w:pPr>
      <w:suppressLineNumbers/>
      <w:pBdr>
        <w:top w:val="none" w:sz="0" w:space="0" w:color="000000"/>
        <w:left w:val="none" w:sz="0" w:space="0" w:color="000000"/>
        <w:bottom w:val="double" w:sz="6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Poprawka">
    <w:name w:val="Revision"/>
    <w:pPr>
      <w:suppressAutoHyphens/>
    </w:pPr>
    <w:rPr>
      <w:lang w:eastAsia="zh-CN"/>
    </w:rPr>
  </w:style>
  <w:style w:type="paragraph" w:customStyle="1" w:styleId="Style21">
    <w:name w:val="Style21"/>
    <w:basedOn w:val="Normalny"/>
    <w:pPr>
      <w:widowControl w:val="0"/>
      <w:suppressAutoHyphens w:val="0"/>
      <w:autoSpaceDE w:val="0"/>
      <w:spacing w:line="293" w:lineRule="exact"/>
      <w:jc w:val="center"/>
    </w:pPr>
    <w:rPr>
      <w:sz w:val="24"/>
      <w:szCs w:val="24"/>
    </w:rPr>
  </w:style>
  <w:style w:type="paragraph" w:customStyle="1" w:styleId="Kolorowecieniowanieakcent11">
    <w:name w:val="Kolorowe cieniowanie — akcent 11"/>
    <w:pPr>
      <w:suppressAutoHyphens/>
    </w:pPr>
    <w:rPr>
      <w:lang w:eastAsia="zh-CN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right"/>
      <w:textAlignment w:val="center"/>
    </w:pPr>
    <w:rPr>
      <w:b/>
      <w:bCs/>
      <w:color w:val="333333"/>
      <w:sz w:val="14"/>
      <w:szCs w:val="14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jc w:val="both"/>
      <w:textAlignment w:val="baseline"/>
    </w:pPr>
    <w:rPr>
      <w:sz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</w:rPr>
  </w:style>
  <w:style w:type="paragraph" w:customStyle="1" w:styleId="NumPar1">
    <w:name w:val="NumPar 1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NumPar4">
    <w:name w:val="NumPar 4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Standard">
    <w:name w:val="Standard"/>
    <w:pPr>
      <w:widowControl w:val="0"/>
      <w:suppressAutoHyphens/>
    </w:pPr>
    <w:rPr>
      <w:rFonts w:eastAsia="Arial Unicode MS" w:cs="Tahoma"/>
      <w:kern w:val="1"/>
      <w:sz w:val="24"/>
      <w:szCs w:val="24"/>
      <w:lang w:val="cs-CZ" w:eastAsia="zh-CN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customStyle="1" w:styleId="xl75">
    <w:name w:val="xl75"/>
    <w:basedOn w:val="Normalny"/>
    <w:pPr>
      <w:pBdr>
        <w:top w:val="single" w:sz="4" w:space="0" w:color="CAC9D9"/>
        <w:left w:val="none" w:sz="0" w:space="0" w:color="000000"/>
        <w:bottom w:val="none" w:sz="0" w:space="0" w:color="000000"/>
        <w:right w:val="single" w:sz="4" w:space="0" w:color="3877A6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14"/>
      <w:szCs w:val="14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</w:pPr>
    <w:rPr>
      <w:sz w:val="16"/>
      <w:szCs w:val="16"/>
    </w:rPr>
  </w:style>
  <w:style w:type="paragraph" w:customStyle="1" w:styleId="Teksttreci1">
    <w:name w:val="Tekst treści1"/>
    <w:basedOn w:val="Normalny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10"/>
      </w:numPr>
      <w:tabs>
        <w:tab w:val="left" w:pos="1417"/>
      </w:tabs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EFFCE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4">
    <w:name w:val="xl74"/>
    <w:basedOn w:val="Normalny"/>
    <w:pPr>
      <w:shd w:val="clear" w:color="auto" w:fill="FFFFFF"/>
      <w:suppressAutoHyphens w:val="0"/>
      <w:spacing w:before="280" w:after="280"/>
    </w:pPr>
    <w:rPr>
      <w:b/>
      <w:bCs/>
      <w:color w:val="333333"/>
      <w:sz w:val="18"/>
      <w:szCs w:val="18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 w:cs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uppressAutoHyphens w:val="0"/>
      <w:spacing w:before="280" w:after="280"/>
      <w:jc w:val="center"/>
      <w:textAlignment w:val="center"/>
    </w:pPr>
    <w:rPr>
      <w:b/>
      <w:bCs/>
      <w:sz w:val="14"/>
      <w:szCs w:val="14"/>
    </w:rPr>
  </w:style>
  <w:style w:type="paragraph" w:customStyle="1" w:styleId="xl72">
    <w:name w:val="xl72"/>
    <w:basedOn w:val="Normalny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24"/>
      <w:szCs w:val="24"/>
    </w:rPr>
  </w:style>
  <w:style w:type="paragraph" w:customStyle="1" w:styleId="NumPar2">
    <w:name w:val="NumPar 2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Style2">
    <w:name w:val="Style2"/>
    <w:basedOn w:val="Normalny"/>
    <w:pPr>
      <w:widowControl w:val="0"/>
      <w:suppressAutoHyphens w:val="0"/>
      <w:autoSpaceDE w:val="0"/>
    </w:pPr>
    <w:rPr>
      <w:sz w:val="24"/>
      <w:szCs w:val="24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BC3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fotele">
    <w:name w:val="infotele"/>
    <w:rsid w:val="0014503D"/>
  </w:style>
  <w:style w:type="character" w:styleId="Nierozpoznanawzmianka">
    <w:name w:val="Unresolved Mention"/>
    <w:uiPriority w:val="99"/>
    <w:semiHidden/>
    <w:unhideWhenUsed/>
    <w:rsid w:val="008211D4"/>
    <w:rPr>
      <w:color w:val="605E5C"/>
      <w:shd w:val="clear" w:color="auto" w:fill="E1DFDD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777734"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semiHidden/>
    <w:unhideWhenUsed/>
    <w:rsid w:val="001553F7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1553F7"/>
  </w:style>
  <w:style w:type="character" w:customStyle="1" w:styleId="TekstkomentarzaZnak2">
    <w:name w:val="Tekst komentarza Znak2"/>
    <w:link w:val="Tekstkomentarza"/>
    <w:uiPriority w:val="99"/>
    <w:rsid w:val="001553F7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384C6-9339-4B9A-BE8B-E463DFA25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1324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cezary.mazur@katowice.lasy.gov.pl</dc:creator>
  <cp:keywords/>
  <dc:description/>
  <cp:lastModifiedBy>Katarzyna Pilarczyk Nadleśnictwo Kutno</cp:lastModifiedBy>
  <cp:revision>3</cp:revision>
  <cp:lastPrinted>2025-07-09T10:19:00Z</cp:lastPrinted>
  <dcterms:created xsi:type="dcterms:W3CDTF">2026-01-28T09:32:00Z</dcterms:created>
  <dcterms:modified xsi:type="dcterms:W3CDTF">2026-01-28T10:02:00Z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1045-11.2.0.9747</vt:lpwstr>
  </property>
</Properties>
</file>